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6AD7E" w14:textId="77777777" w:rsidR="00A30B5D" w:rsidRPr="00504E7B" w:rsidRDefault="00A30B5D" w:rsidP="003D5B39">
      <w:pPr>
        <w:spacing w:after="0" w:line="240" w:lineRule="auto"/>
        <w:ind w:left="0" w:firstLine="0"/>
        <w:jc w:val="left"/>
        <w:rPr>
          <w:sz w:val="22"/>
        </w:rPr>
      </w:pPr>
      <w:bookmarkStart w:id="0" w:name="_Hlk71542303"/>
    </w:p>
    <w:p w14:paraId="071A7898" w14:textId="77777777" w:rsidR="00000040" w:rsidRPr="00504E7B" w:rsidRDefault="00000040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t>Załącznik nr 1 do SWZ</w:t>
      </w:r>
    </w:p>
    <w:p w14:paraId="1D910D14" w14:textId="77777777" w:rsidR="00000040" w:rsidRPr="00504E7B" w:rsidRDefault="00000040" w:rsidP="003D5B39">
      <w:pPr>
        <w:spacing w:after="0" w:line="240" w:lineRule="auto"/>
        <w:ind w:left="0" w:firstLine="0"/>
        <w:jc w:val="right"/>
        <w:rPr>
          <w:sz w:val="22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958"/>
        <w:gridCol w:w="4898"/>
      </w:tblGrid>
      <w:tr w:rsidR="00000040" w:rsidRPr="00504E7B" w14:paraId="106B1759" w14:textId="77777777" w:rsidTr="00DC3233">
        <w:tc>
          <w:tcPr>
            <w:tcW w:w="9351" w:type="dxa"/>
            <w:gridSpan w:val="2"/>
            <w:shd w:val="clear" w:color="auto" w:fill="F2F2F2" w:themeFill="background1" w:themeFillShade="F2"/>
          </w:tcPr>
          <w:p w14:paraId="60AF7209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OFERTA WYKONAWCY</w:t>
            </w:r>
          </w:p>
          <w:p w14:paraId="09F829DF" w14:textId="7CC0D394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r w:rsidR="00E07BA4" w:rsidRPr="00504E7B">
              <w:t>Prawo zamówień publicznych (</w:t>
            </w:r>
            <w:r w:rsidR="00772AB3" w:rsidRPr="00772AB3">
              <w:t>t.j. Dz. U. z 2024 r. poz. 1320</w:t>
            </w:r>
            <w:r w:rsidR="00C57697">
              <w:t xml:space="preserve"> </w:t>
            </w:r>
            <w:r w:rsidR="005E78EA" w:rsidRPr="005E78EA">
              <w:t>z późn. zm.</w:t>
            </w:r>
            <w:r w:rsidR="00E07BA4" w:rsidRPr="00504E7B">
              <w:t>)</w:t>
            </w:r>
            <w:r w:rsidRPr="00504E7B">
              <w:t xml:space="preserve">, na </w:t>
            </w:r>
            <w:r w:rsidR="00827ABC">
              <w:t>z</w:t>
            </w:r>
            <w:r w:rsidR="007D6986" w:rsidRPr="007D6986">
              <w:rPr>
                <w:b/>
                <w:bCs/>
              </w:rPr>
              <w:t>akup, dostaw</w:t>
            </w:r>
            <w:r w:rsidR="00827ABC">
              <w:rPr>
                <w:b/>
                <w:bCs/>
              </w:rPr>
              <w:t>ę</w:t>
            </w:r>
            <w:r w:rsidR="007D6986" w:rsidRPr="007D6986">
              <w:rPr>
                <w:b/>
                <w:bCs/>
              </w:rPr>
              <w:t xml:space="preserve"> i montaż mebli w ramach realizacji projektu pn.: "</w:t>
            </w:r>
            <w:r w:rsidR="00F76A2E">
              <w:rPr>
                <w:b/>
                <w:bCs/>
              </w:rPr>
              <w:t>Rozwój kompetencji młodych logistyków</w:t>
            </w:r>
            <w:r w:rsidR="007D6986" w:rsidRPr="007D6986">
              <w:rPr>
                <w:b/>
                <w:bCs/>
              </w:rPr>
              <w:t xml:space="preserve"> – podniesienie jakości kształcenia zawodowego w ZSZ nr 2 w Kutnie" w ramach Programu Regionalnego Fundusze Europejskie dla Łódzkiego na lata 2021-2027, Priorytet FELD.08 Fundusze europejskie dla edukacji i kadr w Łódzkiem, Działanie FELD 08.08 Kształcenie zawodowe  (FELD.08.08-IZ.00-008</w:t>
            </w:r>
            <w:r w:rsidR="003575A6">
              <w:rPr>
                <w:b/>
                <w:bCs/>
              </w:rPr>
              <w:t>4</w:t>
            </w:r>
            <w:r w:rsidR="007D6986" w:rsidRPr="007D6986">
              <w:rPr>
                <w:b/>
                <w:bCs/>
              </w:rPr>
              <w:t>/23-00).</w:t>
            </w:r>
            <w:r w:rsidR="002349BA">
              <w:rPr>
                <w:b/>
                <w:bCs/>
              </w:rPr>
              <w:t xml:space="preserve"> </w:t>
            </w:r>
            <w:r w:rsidRPr="00504E7B">
              <w:t xml:space="preserve">Nr/znak nadany sprawie przez Zamawiającego: </w:t>
            </w:r>
            <w:r w:rsidR="000C5392">
              <w:rPr>
                <w:kern w:val="2"/>
                <w14:ligatures w14:val="standardContextual"/>
              </w:rPr>
              <w:t>1</w:t>
            </w:r>
            <w:r w:rsidR="000C5392">
              <w:rPr>
                <w:kern w:val="2"/>
                <w14:ligatures w14:val="standardContextual"/>
              </w:rPr>
              <w:t>7/</w:t>
            </w:r>
            <w:r w:rsidR="000C5392">
              <w:rPr>
                <w:kern w:val="2"/>
                <w14:ligatures w14:val="standardContextual"/>
              </w:rPr>
              <w:t>084/2025</w:t>
            </w:r>
          </w:p>
        </w:tc>
      </w:tr>
      <w:tr w:rsidR="00000040" w:rsidRPr="00504E7B" w14:paraId="0266E2AF" w14:textId="77777777" w:rsidTr="00DC3233">
        <w:tc>
          <w:tcPr>
            <w:tcW w:w="9351" w:type="dxa"/>
            <w:gridSpan w:val="2"/>
          </w:tcPr>
          <w:p w14:paraId="776B61CF" w14:textId="77777777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7AA874CA" w14:textId="1178E7CE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Powiat </w:t>
            </w:r>
            <w:r w:rsidR="00827ABC">
              <w:rPr>
                <w:b/>
              </w:rPr>
              <w:t>Kutnowski</w:t>
            </w:r>
          </w:p>
          <w:p w14:paraId="2B956E9B" w14:textId="07E3EBB1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Zespół Szkół </w:t>
            </w:r>
            <w:r w:rsidR="00827ABC">
              <w:rPr>
                <w:b/>
              </w:rPr>
              <w:t xml:space="preserve">Zawodowych </w:t>
            </w:r>
            <w:r w:rsidRPr="00EE5E34">
              <w:rPr>
                <w:b/>
              </w:rPr>
              <w:t xml:space="preserve">nr 2 im. </w:t>
            </w:r>
            <w:r w:rsidR="006D0D87">
              <w:rPr>
                <w:b/>
              </w:rPr>
              <w:t>A. Troczewskiego w Kutnie</w:t>
            </w:r>
          </w:p>
          <w:p w14:paraId="1EC108A7" w14:textId="5BB596A1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ul. </w:t>
            </w:r>
            <w:r w:rsidR="006D0D87">
              <w:rPr>
                <w:b/>
              </w:rPr>
              <w:t>Kościuszki 11</w:t>
            </w:r>
          </w:p>
          <w:p w14:paraId="58BE2359" w14:textId="6B9D3787" w:rsidR="009A7A38" w:rsidRPr="009A7A38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</w:t>
            </w:r>
            <w:r w:rsidR="006D0D87">
              <w:rPr>
                <w:b/>
              </w:rPr>
              <w:t>9</w:t>
            </w:r>
            <w:r w:rsidRPr="00EE5E34">
              <w:rPr>
                <w:b/>
              </w:rPr>
              <w:t xml:space="preserve">-300 </w:t>
            </w:r>
            <w:r w:rsidR="001C1125">
              <w:rPr>
                <w:b/>
              </w:rPr>
              <w:t>Kutno</w:t>
            </w:r>
          </w:p>
          <w:p w14:paraId="115EF197" w14:textId="7EA4F84A" w:rsidR="00000040" w:rsidRPr="00504E7B" w:rsidRDefault="009A7A38" w:rsidP="009A7A38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="003676D1">
              <w:rPr>
                <w:b/>
              </w:rPr>
              <w:t>7751192802</w:t>
            </w:r>
            <w:r w:rsidRPr="009A7A38">
              <w:rPr>
                <w:b/>
              </w:rPr>
              <w:t xml:space="preserve">, REGON: </w:t>
            </w:r>
            <w:r w:rsidR="006D36B8">
              <w:rPr>
                <w:b/>
              </w:rPr>
              <w:t>000180806</w:t>
            </w:r>
          </w:p>
        </w:tc>
      </w:tr>
      <w:tr w:rsidR="00000040" w:rsidRPr="00504E7B" w14:paraId="0C009A5C" w14:textId="77777777" w:rsidTr="00DC3233">
        <w:tc>
          <w:tcPr>
            <w:tcW w:w="9351" w:type="dxa"/>
            <w:gridSpan w:val="2"/>
          </w:tcPr>
          <w:p w14:paraId="40130939" w14:textId="77777777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 / Wykonawcy wspólnie ubiegający się o udzielenie zamówienia:</w:t>
            </w:r>
          </w:p>
          <w:p w14:paraId="3555ABA6" w14:textId="7777777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[...............................………...................................................................................................................</w:t>
            </w:r>
            <w:r w:rsidR="00E07BA4" w:rsidRPr="00504E7B">
              <w:t>]</w:t>
            </w:r>
          </w:p>
          <w:p w14:paraId="32A6C4EA" w14:textId="77777777" w:rsidR="00000040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000040" w:rsidRPr="00504E7B">
              <w:t>…..........................................................................................................................................................]</w:t>
            </w:r>
          </w:p>
          <w:p w14:paraId="42DD1508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 xml:space="preserve">(pełna nazwa/firma, adres, NIP/PESEL, </w:t>
            </w:r>
            <w:r w:rsidR="00E07BA4" w:rsidRPr="00504E7B">
              <w:rPr>
                <w:i/>
              </w:rPr>
              <w:t xml:space="preserve">REGON, </w:t>
            </w:r>
            <w:r w:rsidRPr="00504E7B">
              <w:rPr>
                <w:i/>
              </w:rPr>
              <w:t>KRS/CEiDG)</w:t>
            </w:r>
          </w:p>
          <w:p w14:paraId="367CAD72" w14:textId="7777777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6816CA93" w14:textId="7777777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[..........................................................................................................................................................</w:t>
            </w:r>
            <w:r w:rsidR="00E07BA4" w:rsidRPr="00504E7B">
              <w:t>.</w:t>
            </w:r>
            <w:r w:rsidRPr="00504E7B">
              <w:t>...]</w:t>
            </w:r>
          </w:p>
          <w:p w14:paraId="4D665347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(imię, nazwisko, stanowisko/podstawa reprezentacji)</w:t>
            </w:r>
          </w:p>
          <w:p w14:paraId="69959784" w14:textId="77777777" w:rsidR="00E07BA4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Adres do korespondencji:</w:t>
            </w:r>
          </w:p>
          <w:p w14:paraId="2AE2A328" w14:textId="77777777" w:rsidR="00E07BA4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[…………………………………………………………………………………………......................]</w:t>
            </w:r>
          </w:p>
          <w:p w14:paraId="539A0734" w14:textId="77777777" w:rsidR="004419F8" w:rsidRDefault="00E07BA4" w:rsidP="003D5B39">
            <w:pPr>
              <w:spacing w:after="0" w:line="240" w:lineRule="auto"/>
              <w:ind w:left="0" w:firstLine="0"/>
            </w:pPr>
            <w:r w:rsidRPr="00504E7B">
              <w:t>tel.: …………………………</w:t>
            </w:r>
            <w:r w:rsidR="004419F8">
              <w:t>………</w:t>
            </w:r>
            <w:r w:rsidRPr="00504E7B">
              <w:t xml:space="preserve">……. </w:t>
            </w:r>
          </w:p>
          <w:p w14:paraId="57132F47" w14:textId="77777777" w:rsidR="00E07BA4" w:rsidRPr="004419F8" w:rsidRDefault="00E07BA4" w:rsidP="003D5B39">
            <w:pPr>
              <w:spacing w:after="0" w:line="240" w:lineRule="auto"/>
              <w:ind w:left="0" w:firstLine="0"/>
              <w:rPr>
                <w:b/>
                <w:bCs/>
              </w:rPr>
            </w:pPr>
            <w:r w:rsidRPr="004419F8">
              <w:rPr>
                <w:b/>
                <w:bCs/>
              </w:rPr>
              <w:t xml:space="preserve">e-mail: …………………………………… </w:t>
            </w:r>
          </w:p>
          <w:p w14:paraId="1609AB62" w14:textId="77777777" w:rsidR="004419F8" w:rsidRPr="00504E7B" w:rsidRDefault="004419F8" w:rsidP="003D5B39">
            <w:pPr>
              <w:spacing w:after="0" w:line="240" w:lineRule="auto"/>
              <w:ind w:left="0" w:firstLine="0"/>
            </w:pPr>
            <w:r w:rsidRPr="004419F8">
              <w:t>adres skrzynki ePUAP:  ………………………………………………………….</w:t>
            </w:r>
          </w:p>
        </w:tc>
      </w:tr>
      <w:tr w:rsidR="00000040" w:rsidRPr="00504E7B" w14:paraId="244D7727" w14:textId="77777777" w:rsidTr="00DC3233">
        <w:tc>
          <w:tcPr>
            <w:tcW w:w="9351" w:type="dxa"/>
            <w:gridSpan w:val="2"/>
            <w:shd w:val="clear" w:color="auto" w:fill="F2F2F2" w:themeFill="background1" w:themeFillShade="F2"/>
          </w:tcPr>
          <w:p w14:paraId="0E2E610A" w14:textId="1CBF77E5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Nawiązując do ogłoszonego w Biuletynie Zamówień Publicznych postępowania prowadzonego </w:t>
            </w:r>
            <w:r w:rsidRPr="00504E7B">
              <w:rPr>
                <w:b/>
              </w:rPr>
              <w:t>w trybie podstawowym</w:t>
            </w:r>
            <w:r w:rsidRPr="00504E7B">
              <w:t>, bez negocjacji, o którym mowa w art. 275 pkt 1 ustawy Pzp, na</w:t>
            </w:r>
            <w:r w:rsidR="00AE39B4">
              <w:t xml:space="preserve"> </w:t>
            </w:r>
            <w:r w:rsidR="001A66F6">
              <w:t>z</w:t>
            </w:r>
            <w:r w:rsidR="001A66F6" w:rsidRPr="001A66F6">
              <w:rPr>
                <w:b/>
              </w:rPr>
              <w:t>akup, dostaw</w:t>
            </w:r>
            <w:r w:rsidR="001A66F6">
              <w:rPr>
                <w:b/>
              </w:rPr>
              <w:t>ę</w:t>
            </w:r>
            <w:r w:rsidR="001A66F6" w:rsidRPr="001A66F6">
              <w:rPr>
                <w:b/>
              </w:rPr>
              <w:t xml:space="preserve"> i montaż mebli w ramach realizacji projektu pn.: "</w:t>
            </w:r>
            <w:r w:rsidR="003575A6">
              <w:rPr>
                <w:b/>
              </w:rPr>
              <w:t>Rozwój kompetencji młodych logistyków</w:t>
            </w:r>
            <w:r w:rsidR="001A66F6" w:rsidRPr="001A66F6">
              <w:rPr>
                <w:b/>
              </w:rPr>
              <w:t xml:space="preserve"> – podniesienie jakości kształcenia zawodowego w ZSZ nr 2 w Kutnie"</w:t>
            </w:r>
            <w:r w:rsidRPr="00504E7B">
              <w:t>, składamy niniejszą ofertę:</w:t>
            </w:r>
          </w:p>
        </w:tc>
      </w:tr>
      <w:tr w:rsidR="00000040" w:rsidRPr="00504E7B" w14:paraId="785FBF34" w14:textId="77777777" w:rsidTr="00DC3233">
        <w:tc>
          <w:tcPr>
            <w:tcW w:w="9351" w:type="dxa"/>
            <w:gridSpan w:val="2"/>
          </w:tcPr>
          <w:p w14:paraId="6921C443" w14:textId="313F7760" w:rsidR="005D77FB" w:rsidRDefault="00931D6D" w:rsidP="009A7A38">
            <w:pPr>
              <w:ind w:left="306" w:right="-77" w:hanging="284"/>
            </w:pPr>
            <w:r w:rsidRPr="00504E7B">
              <w:t>1.</w:t>
            </w:r>
            <w:r w:rsidRPr="00504E7B">
              <w:tab/>
            </w:r>
            <w:r w:rsidR="005D77FB">
              <w:t>*</w:t>
            </w:r>
            <w:r w:rsidR="005D77FB" w:rsidRPr="005D77FB">
              <w:rPr>
                <w:b/>
                <w:bCs/>
              </w:rPr>
              <w:t xml:space="preserve">Część 1: </w:t>
            </w:r>
            <w:r w:rsidR="00B85C8D">
              <w:rPr>
                <w:b/>
                <w:bCs/>
              </w:rPr>
              <w:t>Zakup, dostawa i montaż mebli szkolnych</w:t>
            </w:r>
            <w:r w:rsidR="005D77FB" w:rsidRPr="005D77FB">
              <w:rPr>
                <w:b/>
                <w:bCs/>
              </w:rPr>
              <w:t>:</w:t>
            </w:r>
          </w:p>
          <w:p w14:paraId="4AE0E7B0" w14:textId="5ECC929F" w:rsidR="00000040" w:rsidRDefault="00FF5B25" w:rsidP="005D77FB">
            <w:pPr>
              <w:ind w:left="306" w:right="-77" w:firstLine="0"/>
              <w:rPr>
                <w:color w:val="auto"/>
              </w:rPr>
            </w:pPr>
            <w:r w:rsidRPr="00FF5B25">
              <w:rPr>
                <w:color w:val="auto"/>
              </w:rPr>
              <w:t>Oferujemy wykonanie opisanego w Specyfikacji Warunków Zamówienia (SWZ) przedmiotu zamówienia, zgodnie z wymaganiami określonymi przez Zamawiającego, za kwotę stanowiącą wynagrodzenie za wykonanie przedmiotu umowy wynoszącą …………………… zł netto (bez VAT) (słownie złotych: ……………….......................), plus należny podatek VAT ….% w kwocie ………..…… zł (słownie złotych: ………………….................), co daje kwotę brutto (z VAT) ………….………. zł (słownie złotych: ………………..).</w:t>
            </w:r>
          </w:p>
          <w:p w14:paraId="2FD89240" w14:textId="29C66305" w:rsidR="005D77FB" w:rsidRPr="005D77FB" w:rsidRDefault="005D77FB" w:rsidP="005D77FB">
            <w:pPr>
              <w:spacing w:after="0" w:line="240" w:lineRule="auto"/>
              <w:ind w:left="284" w:firstLine="0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*</w:t>
            </w:r>
            <w:r w:rsidRPr="005D77FB">
              <w:rPr>
                <w:b/>
                <w:bCs/>
                <w:color w:val="000000" w:themeColor="text1"/>
                <w:szCs w:val="24"/>
              </w:rPr>
              <w:t xml:space="preserve">Część 2: </w:t>
            </w:r>
            <w:r w:rsidR="0098485E">
              <w:rPr>
                <w:b/>
                <w:bCs/>
                <w:color w:val="000000" w:themeColor="text1"/>
                <w:szCs w:val="24"/>
              </w:rPr>
              <w:t>Zakup, dostawa i montaż</w:t>
            </w:r>
            <w:r w:rsidR="00C355D0">
              <w:rPr>
                <w:b/>
                <w:bCs/>
                <w:color w:val="000000" w:themeColor="text1"/>
                <w:szCs w:val="24"/>
              </w:rPr>
              <w:t xml:space="preserve"> mebli </w:t>
            </w:r>
            <w:r w:rsidR="00386BC5">
              <w:rPr>
                <w:b/>
                <w:bCs/>
                <w:color w:val="000000" w:themeColor="text1"/>
                <w:szCs w:val="24"/>
              </w:rPr>
              <w:t>magazynowych</w:t>
            </w:r>
            <w:r w:rsidRPr="005D77FB">
              <w:rPr>
                <w:b/>
                <w:bCs/>
                <w:color w:val="000000" w:themeColor="text1"/>
                <w:szCs w:val="24"/>
              </w:rPr>
              <w:t>:</w:t>
            </w:r>
          </w:p>
          <w:p w14:paraId="18261519" w14:textId="77777777" w:rsidR="00402C6A" w:rsidRDefault="005D77FB" w:rsidP="005D77FB">
            <w:pPr>
              <w:ind w:left="309" w:right="-77" w:firstLine="0"/>
              <w:rPr>
                <w:color w:val="auto"/>
              </w:rPr>
            </w:pPr>
            <w:r w:rsidRPr="00FF5B25">
              <w:rPr>
                <w:color w:val="auto"/>
              </w:rPr>
              <w:t>Oferujemy wykonanie opisanego w Specyfikacji Warunków Zamówienia (SWZ) przedmiotu zamówienia, zgodnie z wymaganiami określonymi przez Zamawiającego, za kwotę stanowiącą wynagrodzenie za wykonanie przedmiotu umowy wynoszącą …………………… zł netto (bez VAT) (słownie złotych: ……………….......................), plus należny podatek VAT ….% w kwocie ………..…… zł (słownie złotych:</w:t>
            </w:r>
          </w:p>
          <w:p w14:paraId="65C1B3AF" w14:textId="77777777" w:rsidR="005D77FB" w:rsidRDefault="005D77FB" w:rsidP="005D77FB">
            <w:pPr>
              <w:ind w:left="306" w:right="-77" w:firstLine="0"/>
              <w:rPr>
                <w:color w:val="auto"/>
              </w:rPr>
            </w:pPr>
            <w:r w:rsidRPr="00FF5B25">
              <w:rPr>
                <w:color w:val="auto"/>
              </w:rPr>
              <w:lastRenderedPageBreak/>
              <w:t>………………….................), co daje kwotę brutto (z VAT) ………….………. zł (słownie złotych: ………………..).</w:t>
            </w:r>
          </w:p>
          <w:p w14:paraId="03E60021" w14:textId="666A935C" w:rsidR="006616DC" w:rsidRDefault="006616DC" w:rsidP="006616DC">
            <w:pPr>
              <w:ind w:left="306" w:right="-77" w:hanging="284"/>
            </w:pPr>
            <w:r>
              <w:t>*</w:t>
            </w:r>
            <w:r w:rsidRPr="005D77FB">
              <w:rPr>
                <w:b/>
                <w:bCs/>
              </w:rPr>
              <w:t xml:space="preserve">Część </w:t>
            </w:r>
            <w:r>
              <w:rPr>
                <w:b/>
                <w:bCs/>
              </w:rPr>
              <w:t>3</w:t>
            </w:r>
            <w:r w:rsidRPr="005D77FB">
              <w:rPr>
                <w:b/>
                <w:bCs/>
              </w:rPr>
              <w:t xml:space="preserve">: </w:t>
            </w:r>
            <w:r>
              <w:rPr>
                <w:b/>
                <w:bCs/>
              </w:rPr>
              <w:t>Zakup, dostawa i montaż mebli do pracowni chemicznej</w:t>
            </w:r>
            <w:r w:rsidRPr="005D77FB">
              <w:rPr>
                <w:b/>
                <w:bCs/>
              </w:rPr>
              <w:t>:</w:t>
            </w:r>
          </w:p>
          <w:p w14:paraId="299F9C2D" w14:textId="77777777" w:rsidR="006616DC" w:rsidRDefault="006616DC" w:rsidP="006616DC">
            <w:pPr>
              <w:ind w:left="306" w:right="-77" w:firstLine="0"/>
              <w:rPr>
                <w:color w:val="auto"/>
              </w:rPr>
            </w:pPr>
            <w:r w:rsidRPr="00FF5B25">
              <w:rPr>
                <w:color w:val="auto"/>
              </w:rPr>
              <w:t>Oferujemy wykonanie opisanego w Specyfikacji Warunków Zamówienia (SWZ) przedmiotu zamówienia, zgodnie z wymaganiami określonymi przez Zamawiającego, za kwotę stanowiącą wynagrodzenie za wykonanie przedmiotu umowy wynoszącą …………………… zł netto (bez VAT) (słownie złotych: ……………….......................), plus należny podatek VAT ….% w kwocie ………..…… zł (słownie złotych: ………………….................), co daje kwotę brutto (z VAT) ………….………. zł (słownie złotych: ………………..).</w:t>
            </w:r>
          </w:p>
          <w:p w14:paraId="0F928ADD" w14:textId="77777777" w:rsidR="006616DC" w:rsidRDefault="006616DC" w:rsidP="005D77FB">
            <w:pPr>
              <w:ind w:left="306" w:right="-77" w:firstLine="0"/>
              <w:rPr>
                <w:color w:val="auto"/>
              </w:rPr>
            </w:pPr>
          </w:p>
          <w:p w14:paraId="0AB3F9AF" w14:textId="77777777" w:rsidR="005D77FB" w:rsidRPr="005D77FB" w:rsidRDefault="005D77FB" w:rsidP="005D77FB">
            <w:pPr>
              <w:ind w:left="0" w:right="-77" w:firstLine="0"/>
              <w:rPr>
                <w:b/>
                <w:bCs/>
                <w:color w:val="FF0000"/>
                <w:szCs w:val="24"/>
              </w:rPr>
            </w:pPr>
            <w:r w:rsidRPr="005D77FB">
              <w:rPr>
                <w:b/>
                <w:bCs/>
                <w:color w:val="FF0000"/>
                <w:szCs w:val="24"/>
              </w:rPr>
              <w:t>*niepotrzebne skreślić</w:t>
            </w:r>
          </w:p>
          <w:p w14:paraId="32BA30A7" w14:textId="77777777" w:rsidR="005D77FB" w:rsidRDefault="005D77FB" w:rsidP="005D77FB">
            <w:pPr>
              <w:ind w:left="306" w:right="-77" w:firstLine="0"/>
              <w:rPr>
                <w:color w:val="auto"/>
              </w:rPr>
            </w:pPr>
          </w:p>
          <w:p w14:paraId="31A292D0" w14:textId="77777777" w:rsidR="005D77FB" w:rsidRDefault="005D77FB" w:rsidP="005D77FB">
            <w:pPr>
              <w:ind w:left="306" w:right="-77" w:firstLine="0"/>
              <w:rPr>
                <w:color w:val="auto"/>
              </w:rPr>
            </w:pPr>
          </w:p>
          <w:p w14:paraId="22E917C7" w14:textId="77777777" w:rsidR="005D77FB" w:rsidRPr="005D77FB" w:rsidRDefault="005D77FB" w:rsidP="005D77FB">
            <w:pPr>
              <w:ind w:left="309" w:right="-77" w:firstLine="0"/>
              <w:rPr>
                <w:szCs w:val="24"/>
              </w:rPr>
            </w:pPr>
            <w:r w:rsidRPr="005D77FB">
              <w:rPr>
                <w:szCs w:val="24"/>
              </w:rPr>
              <w:t>Oferujemy wykonanie opisanego w Specyfikacji Warunków Zamówienia (SWZ) przedmiotu zamówienia, zgodnie z wymaganiami określonymi przez Zamawiającego, za łączną kwotę stanowiącą wynagrodzenie za wykonanie przedmiotu umowy wynoszącą …………………… zł netto (bez VAT) (słownie złotych: ……………….......................), plus należny podatek VAT ….% w kwocie ………..…… zł (słownie złotych: ………………….................), co daje kwotę brutto (z VAT) ………….………. zł (słownie złotych: ………………..).</w:t>
            </w:r>
          </w:p>
          <w:p w14:paraId="6D07CDF4" w14:textId="77777777" w:rsidR="005D77FB" w:rsidRDefault="005D77FB" w:rsidP="005D77FB">
            <w:pPr>
              <w:ind w:left="306" w:right="-77" w:firstLine="0"/>
              <w:rPr>
                <w:color w:val="auto"/>
              </w:rPr>
            </w:pPr>
          </w:p>
          <w:p w14:paraId="5A6D7A56" w14:textId="77777777" w:rsidR="005D77FB" w:rsidRDefault="005D77FB" w:rsidP="005D77FB">
            <w:pPr>
              <w:ind w:left="309" w:right="-77" w:firstLine="0"/>
            </w:pPr>
          </w:p>
          <w:p w14:paraId="1FDFFA65" w14:textId="77777777" w:rsidR="00DC3233" w:rsidRPr="00DC3233" w:rsidRDefault="00DC3233" w:rsidP="00DC3233"/>
          <w:p w14:paraId="02D677F4" w14:textId="77777777" w:rsidR="00DC3233" w:rsidRPr="00DC3233" w:rsidRDefault="00DC3233" w:rsidP="00DC3233"/>
          <w:p w14:paraId="27475CD0" w14:textId="77777777" w:rsidR="00DC3233" w:rsidRPr="00DC3233" w:rsidRDefault="00DC3233" w:rsidP="00DC3233"/>
          <w:p w14:paraId="2AF9A30B" w14:textId="77777777" w:rsidR="00DC3233" w:rsidRPr="00DC3233" w:rsidRDefault="00DC3233" w:rsidP="00DC3233"/>
          <w:p w14:paraId="3B2229C4" w14:textId="77777777" w:rsidR="00DC3233" w:rsidRPr="00DC3233" w:rsidRDefault="00DC3233" w:rsidP="00DC3233"/>
          <w:p w14:paraId="78183E83" w14:textId="77777777" w:rsidR="00DC3233" w:rsidRPr="00DC3233" w:rsidRDefault="00DC3233" w:rsidP="00DC3233"/>
          <w:p w14:paraId="424CD663" w14:textId="77777777" w:rsidR="00DC3233" w:rsidRPr="00DC3233" w:rsidRDefault="00DC3233" w:rsidP="00DC3233"/>
          <w:p w14:paraId="0346E0D9" w14:textId="77777777" w:rsidR="00DC3233" w:rsidRPr="00DC3233" w:rsidRDefault="00DC3233" w:rsidP="00DC3233"/>
          <w:p w14:paraId="35A84E36" w14:textId="77777777" w:rsidR="00DC3233" w:rsidRPr="00DC3233" w:rsidRDefault="00DC3233" w:rsidP="00DC3233"/>
          <w:p w14:paraId="22B3DFBF" w14:textId="77777777" w:rsidR="00DC3233" w:rsidRPr="00DC3233" w:rsidRDefault="00DC3233" w:rsidP="00DC3233"/>
          <w:p w14:paraId="09F73168" w14:textId="77777777" w:rsidR="00DC3233" w:rsidRPr="00DC3233" w:rsidRDefault="00DC3233" w:rsidP="00DC3233"/>
          <w:p w14:paraId="072E0265" w14:textId="77777777" w:rsidR="00DC3233" w:rsidRPr="00DC3233" w:rsidRDefault="00DC3233" w:rsidP="00DC3233"/>
          <w:p w14:paraId="2FE683C6" w14:textId="77777777" w:rsidR="00DC3233" w:rsidRPr="00DC3233" w:rsidRDefault="00DC3233" w:rsidP="00DC3233"/>
          <w:p w14:paraId="519E3CC5" w14:textId="77777777" w:rsidR="00DC3233" w:rsidRPr="00DC3233" w:rsidRDefault="00DC3233" w:rsidP="00DC3233"/>
          <w:p w14:paraId="72B05D95" w14:textId="77777777" w:rsidR="00DC3233" w:rsidRPr="00DC3233" w:rsidRDefault="00DC3233" w:rsidP="00DC3233"/>
          <w:p w14:paraId="59C854C7" w14:textId="77777777" w:rsidR="00DC3233" w:rsidRPr="00DC3233" w:rsidRDefault="00DC3233" w:rsidP="00DC3233"/>
          <w:p w14:paraId="640E647B" w14:textId="77777777" w:rsidR="00DC3233" w:rsidRPr="00DC3233" w:rsidRDefault="00DC3233" w:rsidP="00DC3233"/>
          <w:p w14:paraId="68457035" w14:textId="77777777" w:rsidR="00DC3233" w:rsidRPr="00DC3233" w:rsidRDefault="00DC3233" w:rsidP="00DC3233"/>
          <w:p w14:paraId="3D92AFC0" w14:textId="77777777" w:rsidR="00DC3233" w:rsidRPr="00DC3233" w:rsidRDefault="00DC3233" w:rsidP="00DC3233"/>
          <w:p w14:paraId="57C5445C" w14:textId="77777777" w:rsidR="00DC3233" w:rsidRPr="00DC3233" w:rsidRDefault="00DC3233" w:rsidP="00DC3233"/>
          <w:p w14:paraId="3179B219" w14:textId="77777777" w:rsidR="00DC3233" w:rsidRDefault="00DC3233" w:rsidP="00DC3233"/>
          <w:p w14:paraId="65342F9D" w14:textId="77777777" w:rsidR="00DC3233" w:rsidRPr="00DC3233" w:rsidRDefault="00DC3233" w:rsidP="00DC3233"/>
          <w:p w14:paraId="31252095" w14:textId="6C25E079" w:rsidR="00DC3233" w:rsidRPr="00DC3233" w:rsidRDefault="00DC3233" w:rsidP="00DC3233">
            <w:pPr>
              <w:tabs>
                <w:tab w:val="left" w:pos="6930"/>
              </w:tabs>
            </w:pPr>
            <w:r>
              <w:tab/>
            </w:r>
            <w:r>
              <w:tab/>
            </w:r>
          </w:p>
        </w:tc>
      </w:tr>
      <w:tr w:rsidR="00EA4ECE" w:rsidRPr="00EA4ECE" w14:paraId="30FCF472" w14:textId="77777777" w:rsidTr="00DC3233">
        <w:tc>
          <w:tcPr>
            <w:tcW w:w="9351" w:type="dxa"/>
            <w:gridSpan w:val="2"/>
          </w:tcPr>
          <w:p w14:paraId="37D80F1C" w14:textId="5360B940" w:rsidR="005D77FB" w:rsidRDefault="007E2701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lastRenderedPageBreak/>
              <w:t xml:space="preserve">2. </w:t>
            </w:r>
            <w:r w:rsidR="005D77FB">
              <w:rPr>
                <w:color w:val="auto"/>
                <w:lang w:eastAsia="ar-SA"/>
              </w:rPr>
              <w:t>*Część 1</w:t>
            </w:r>
          </w:p>
          <w:p w14:paraId="0C372E3F" w14:textId="670B4EB9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Deklarujemy termin realizacji przedmiotu zamówienia:</w:t>
            </w:r>
          </w:p>
          <w:p w14:paraId="3BF5E035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</w:p>
          <w:p w14:paraId="62A7295E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30 dni </w:t>
            </w:r>
          </w:p>
          <w:p w14:paraId="41EAEC5E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25 dni </w:t>
            </w:r>
          </w:p>
          <w:p w14:paraId="6C7A973B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20 dni</w:t>
            </w:r>
          </w:p>
          <w:p w14:paraId="36089E68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15 dni </w:t>
            </w:r>
          </w:p>
          <w:p w14:paraId="03B1CBE2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10 dni</w:t>
            </w:r>
          </w:p>
          <w:p w14:paraId="56E7573F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</w:p>
          <w:p w14:paraId="040AE3EE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UWAGA:</w:t>
            </w:r>
          </w:p>
          <w:p w14:paraId="30D6E559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Złożenie oferty jest jednoznaczne z przyjęciem przez Wykonawcę maksymalnego terminu realizacji tj. 30 dni.</w:t>
            </w:r>
          </w:p>
          <w:p w14:paraId="3F29508A" w14:textId="77777777" w:rsid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Oferta wykonawcy, który zadeklaruje dłuższy termin realizacji zostanie odrzucona.</w:t>
            </w:r>
          </w:p>
          <w:p w14:paraId="2CC5DA90" w14:textId="77777777" w:rsidR="00757F69" w:rsidRDefault="00A54FC3" w:rsidP="00757F69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>
              <w:rPr>
                <w:i/>
                <w:iCs/>
              </w:rPr>
              <w:t xml:space="preserve">W przypadku braku zaznaczenia konkretnego kwadratu </w:t>
            </w:r>
            <w:r w:rsidR="00402C6A">
              <w:rPr>
                <w:i/>
                <w:iCs/>
              </w:rPr>
              <w:t>w Formularzu</w:t>
            </w:r>
            <w:r>
              <w:rPr>
                <w:i/>
                <w:iCs/>
              </w:rPr>
              <w:t xml:space="preserve"> oferty lub zaznaczeniu więcej niż </w:t>
            </w:r>
            <w:r w:rsidR="00BE449C">
              <w:rPr>
                <w:i/>
                <w:iCs/>
              </w:rPr>
              <w:t>jednego kwadratu</w:t>
            </w:r>
            <w:r>
              <w:rPr>
                <w:i/>
                <w:iCs/>
              </w:rPr>
              <w:t xml:space="preserve"> – wówczas Zamawiający przyjmie, że </w:t>
            </w:r>
            <w:r w:rsidR="00BE449C">
              <w:rPr>
                <w:i/>
                <w:iCs/>
              </w:rPr>
              <w:t>wykonawca deklaruje</w:t>
            </w:r>
            <w:r>
              <w:rPr>
                <w:i/>
                <w:iCs/>
              </w:rPr>
              <w:t xml:space="preserve"> </w:t>
            </w:r>
            <w:r w:rsidR="00C57697">
              <w:rPr>
                <w:i/>
                <w:iCs/>
              </w:rPr>
              <w:t>maksymalny termin realizacji przedmiotu zamówienia określony</w:t>
            </w:r>
            <w:r>
              <w:rPr>
                <w:i/>
                <w:iCs/>
              </w:rPr>
              <w:t xml:space="preserve"> w SWZ i tym samym </w:t>
            </w:r>
            <w:r w:rsidR="00BE449C">
              <w:rPr>
                <w:i/>
                <w:iCs/>
              </w:rPr>
              <w:t>w tym kryterium</w:t>
            </w:r>
            <w:r>
              <w:rPr>
                <w:i/>
                <w:iCs/>
              </w:rPr>
              <w:t xml:space="preserve"> otrzyma 0 punktów.</w:t>
            </w:r>
          </w:p>
          <w:p w14:paraId="4B34CF52" w14:textId="77777777" w:rsidR="005D77FB" w:rsidRDefault="006E0EC0" w:rsidP="00757F69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>*Część 2</w:t>
            </w:r>
          </w:p>
          <w:p w14:paraId="5A181977" w14:textId="77777777" w:rsidR="006E0EC0" w:rsidRPr="00757F69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Deklarujemy termin realizacji przedmiotu zamówienia:</w:t>
            </w:r>
          </w:p>
          <w:p w14:paraId="6995DDFE" w14:textId="77777777" w:rsidR="006E0EC0" w:rsidRPr="00757F69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</w:p>
          <w:p w14:paraId="35724B77" w14:textId="77777777" w:rsidR="006E0EC0" w:rsidRPr="00757F69" w:rsidRDefault="006E0EC0" w:rsidP="006E0EC0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30 dni </w:t>
            </w:r>
          </w:p>
          <w:p w14:paraId="7CC5E72C" w14:textId="77777777" w:rsidR="006E0EC0" w:rsidRPr="00757F69" w:rsidRDefault="006E0EC0" w:rsidP="006E0EC0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25 dni </w:t>
            </w:r>
          </w:p>
          <w:p w14:paraId="4F42861C" w14:textId="77777777" w:rsidR="006E0EC0" w:rsidRPr="00757F69" w:rsidRDefault="006E0EC0" w:rsidP="006E0EC0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20 dni</w:t>
            </w:r>
          </w:p>
          <w:p w14:paraId="461FB537" w14:textId="77777777" w:rsidR="006E0EC0" w:rsidRPr="00757F69" w:rsidRDefault="006E0EC0" w:rsidP="006E0EC0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15 dni </w:t>
            </w:r>
          </w:p>
          <w:p w14:paraId="4977DF0A" w14:textId="77777777" w:rsidR="006E0EC0" w:rsidRPr="00757F69" w:rsidRDefault="006E0EC0" w:rsidP="006E0EC0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10 dni</w:t>
            </w:r>
          </w:p>
          <w:p w14:paraId="16B4573B" w14:textId="77777777" w:rsidR="006E0EC0" w:rsidRPr="00757F69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</w:p>
          <w:p w14:paraId="1F8328AF" w14:textId="77777777" w:rsidR="006E0EC0" w:rsidRPr="00757F69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UWAGA:</w:t>
            </w:r>
          </w:p>
          <w:p w14:paraId="05BC8889" w14:textId="77777777" w:rsidR="006E0EC0" w:rsidRPr="00757F69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Złożenie oferty jest jednoznaczne z przyjęciem przez Wykonawcę maksymalnego terminu realizacji tj. 30 dni.</w:t>
            </w:r>
          </w:p>
          <w:p w14:paraId="2CCEA3C5" w14:textId="77777777" w:rsidR="006E0EC0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Oferta wykonawcy, który zadeklaruje dłuższy termin realizacji zostanie odrzucona.</w:t>
            </w:r>
          </w:p>
          <w:p w14:paraId="0E6D98A8" w14:textId="77777777" w:rsidR="006E0EC0" w:rsidRDefault="006E0EC0" w:rsidP="006E0EC0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>
              <w:rPr>
                <w:i/>
                <w:iCs/>
              </w:rPr>
              <w:t>W przypadku braku zaznaczenia konkretnego kwadratu w Formularzu oferty lub zaznaczeniu więcej niż jednego kwadratu – wówczas Zamawiający przyjmie, że wykonawca deklaruje maksymalny termin realizacji przedmiotu zamówienia określony w SWZ i tym samym w tym kryterium otrzyma 0 punktów.</w:t>
            </w:r>
          </w:p>
          <w:p w14:paraId="29203D79" w14:textId="26C9BE90" w:rsidR="000F7FD7" w:rsidRDefault="000F7FD7" w:rsidP="000F7FD7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>*Część 3</w:t>
            </w:r>
          </w:p>
          <w:p w14:paraId="54E30985" w14:textId="77777777" w:rsidR="000F7FD7" w:rsidRPr="00757F69" w:rsidRDefault="000F7FD7" w:rsidP="000F7FD7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Deklarujemy termin realizacji przedmiotu zamówienia:</w:t>
            </w:r>
          </w:p>
          <w:p w14:paraId="24F126DC" w14:textId="77777777" w:rsidR="000F7FD7" w:rsidRPr="00757F69" w:rsidRDefault="000F7FD7" w:rsidP="000F7FD7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</w:p>
          <w:p w14:paraId="526C7CD8" w14:textId="77777777" w:rsidR="000F7FD7" w:rsidRPr="00757F69" w:rsidRDefault="000F7FD7" w:rsidP="000F7FD7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30 dni </w:t>
            </w:r>
          </w:p>
          <w:p w14:paraId="26FE49C8" w14:textId="77777777" w:rsidR="000F7FD7" w:rsidRPr="00757F69" w:rsidRDefault="000F7FD7" w:rsidP="000F7FD7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25 dni </w:t>
            </w:r>
          </w:p>
          <w:p w14:paraId="046132EF" w14:textId="77777777" w:rsidR="000F7FD7" w:rsidRPr="00757F69" w:rsidRDefault="000F7FD7" w:rsidP="000F7FD7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20 dni</w:t>
            </w:r>
          </w:p>
          <w:p w14:paraId="1FEBB3EC" w14:textId="77777777" w:rsidR="000F7FD7" w:rsidRPr="00757F69" w:rsidRDefault="000F7FD7" w:rsidP="000F7FD7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15 dni </w:t>
            </w:r>
          </w:p>
          <w:p w14:paraId="306227F2" w14:textId="77777777" w:rsidR="000F7FD7" w:rsidRPr="00757F69" w:rsidRDefault="000F7FD7" w:rsidP="000F7FD7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10 dni</w:t>
            </w:r>
          </w:p>
          <w:p w14:paraId="40A34622" w14:textId="77777777" w:rsidR="000F7FD7" w:rsidRPr="00757F69" w:rsidRDefault="000F7FD7" w:rsidP="000F7FD7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</w:p>
          <w:p w14:paraId="52C64A50" w14:textId="77777777" w:rsidR="000F7FD7" w:rsidRPr="00757F69" w:rsidRDefault="000F7FD7" w:rsidP="000F7FD7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UWAGA:</w:t>
            </w:r>
          </w:p>
          <w:p w14:paraId="1C1DAF3D" w14:textId="77777777" w:rsidR="000F7FD7" w:rsidRPr="00757F69" w:rsidRDefault="000F7FD7" w:rsidP="000F7FD7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Złożenie oferty jest jednoznaczne z przyjęciem przez Wykonawcę maksymalnego terminu realizacji tj. 30 dni.</w:t>
            </w:r>
          </w:p>
          <w:p w14:paraId="39D87846" w14:textId="77777777" w:rsidR="000F7FD7" w:rsidRDefault="000F7FD7" w:rsidP="000F7FD7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Oferta wykonawcy, który zadeklaruje dłuższy termin realizacji zostanie odrzucona.</w:t>
            </w:r>
          </w:p>
          <w:p w14:paraId="579CB081" w14:textId="408AE95A" w:rsidR="00DC3233" w:rsidRPr="000F7FD7" w:rsidRDefault="000F7FD7" w:rsidP="000F7FD7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</w:pPr>
            <w:r>
              <w:rPr>
                <w:i/>
                <w:iCs/>
              </w:rPr>
              <w:t xml:space="preserve">W przypadku braku zaznaczenia konkretnego kwadratu w Formularzu oferty lub zaznaczeniu więcej niż jednego kwadratu – wówczas Zamawiający przyjmie, że wykonawca deklaruje maksymalny termin </w:t>
            </w:r>
            <w:r>
              <w:rPr>
                <w:i/>
                <w:iCs/>
              </w:rPr>
              <w:lastRenderedPageBreak/>
              <w:t>realizacji przedmiotu zamówienia określony w SWZ i tym samym w tym kryterium otrzyma 0 punktów</w:t>
            </w:r>
          </w:p>
          <w:p w14:paraId="34D380B2" w14:textId="4192D02D" w:rsidR="006E0EC0" w:rsidRPr="009A7A38" w:rsidRDefault="006E0EC0" w:rsidP="00757F69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 w:rsidRPr="006E0EC0">
              <w:rPr>
                <w:i/>
                <w:iCs/>
                <w:color w:val="FF0000"/>
                <w:szCs w:val="24"/>
                <w:lang w:eastAsia="ar-SA"/>
              </w:rPr>
              <w:t>*niepotrzebne skreślić</w:t>
            </w:r>
          </w:p>
        </w:tc>
      </w:tr>
      <w:tr w:rsidR="00EA4ECE" w:rsidRPr="00EA4ECE" w14:paraId="29413583" w14:textId="77777777" w:rsidTr="00DC3233">
        <w:tc>
          <w:tcPr>
            <w:tcW w:w="9351" w:type="dxa"/>
            <w:gridSpan w:val="2"/>
          </w:tcPr>
          <w:p w14:paraId="733A93B3" w14:textId="26006327" w:rsidR="008604C3" w:rsidRPr="004D272C" w:rsidRDefault="00577B73" w:rsidP="00577B73">
            <w:pPr>
              <w:spacing w:after="0" w:line="240" w:lineRule="auto"/>
              <w:ind w:left="318" w:hanging="318"/>
            </w:pPr>
            <w:r>
              <w:lastRenderedPageBreak/>
              <w:t>3</w:t>
            </w:r>
            <w:r w:rsidRPr="00577B73">
              <w:t>.</w:t>
            </w:r>
            <w:r w:rsidRPr="00577B73">
              <w:tab/>
              <w:t>Wykonawca udziela ...…. miesięcy gwarancji i rękojmi na prawidłowe działanie dostarczonego sprzętu.</w:t>
            </w:r>
          </w:p>
        </w:tc>
      </w:tr>
      <w:tr w:rsidR="001B361C" w:rsidRPr="00A617F4" w14:paraId="57B9C516" w14:textId="77777777" w:rsidTr="00DC3233">
        <w:tc>
          <w:tcPr>
            <w:tcW w:w="9351" w:type="dxa"/>
            <w:gridSpan w:val="2"/>
          </w:tcPr>
          <w:p w14:paraId="45AEA341" w14:textId="307DE7DF" w:rsidR="001B361C" w:rsidRPr="007E2701" w:rsidRDefault="00577B73" w:rsidP="00BE449C">
            <w:pPr>
              <w:pStyle w:val="Akapitzlist"/>
              <w:ind w:left="306" w:hanging="277"/>
              <w:jc w:val="both"/>
              <w:rPr>
                <w:szCs w:val="22"/>
              </w:rPr>
            </w:pPr>
            <w:r>
              <w:rPr>
                <w:szCs w:val="22"/>
              </w:rPr>
              <w:t>4</w:t>
            </w:r>
            <w:r w:rsidR="00931D6D" w:rsidRPr="007E2701">
              <w:rPr>
                <w:szCs w:val="22"/>
              </w:rPr>
              <w:t xml:space="preserve">. </w:t>
            </w:r>
            <w:r w:rsidR="00931D6D" w:rsidRPr="007E2701">
              <w:rPr>
                <w:szCs w:val="22"/>
              </w:rPr>
              <w:tab/>
            </w:r>
            <w:r w:rsidR="001B361C" w:rsidRPr="007E2701">
              <w:rPr>
                <w:szCs w:val="22"/>
              </w:rPr>
              <w:t>Oświadczamy, że wynagrodzenie za całość przedmiotu zamówienia, o którym mowa w pkt 1, uwzględnia wszystkie wymagania opisane w SWZ oraz obejmuje wszystkie koszty, jakie w przypadku wyboru niniejszej oferty poniesie Zamawiający z tytułu należytej oraz zgodnej z obowiązującymi przepisami realizacji przedmiotu zamówienia, a także odpowiada rzeczywistym kosztom wykonania zamówienia wynikającym z umowy.</w:t>
            </w:r>
          </w:p>
        </w:tc>
      </w:tr>
      <w:tr w:rsidR="001B361C" w:rsidRPr="00504E7B" w14:paraId="584D959E" w14:textId="77777777" w:rsidTr="00DC3233">
        <w:tc>
          <w:tcPr>
            <w:tcW w:w="9351" w:type="dxa"/>
            <w:gridSpan w:val="2"/>
          </w:tcPr>
          <w:p w14:paraId="0CCAB9FB" w14:textId="3457BF76" w:rsidR="001B361C" w:rsidRPr="007E2701" w:rsidRDefault="00577B73" w:rsidP="00BE449C">
            <w:pPr>
              <w:pStyle w:val="Akapitzlist"/>
              <w:ind w:left="306" w:hanging="306"/>
              <w:jc w:val="both"/>
              <w:rPr>
                <w:szCs w:val="22"/>
              </w:rPr>
            </w:pPr>
            <w:r>
              <w:rPr>
                <w:szCs w:val="22"/>
              </w:rPr>
              <w:t>5</w:t>
            </w:r>
            <w:r w:rsidR="00931D6D" w:rsidRPr="007E2701">
              <w:rPr>
                <w:szCs w:val="22"/>
              </w:rPr>
              <w:t xml:space="preserve">. </w:t>
            </w:r>
            <w:r w:rsidR="00931D6D" w:rsidRPr="007E2701">
              <w:rPr>
                <w:szCs w:val="22"/>
              </w:rPr>
              <w:tab/>
            </w:r>
            <w:r w:rsidR="001B361C" w:rsidRPr="007E2701">
              <w:rPr>
                <w:szCs w:val="22"/>
              </w:rPr>
              <w:t>Wynagrodzenie, o którym mowa w ust. 1, za wykonanie przedmiotu zamówienia nie będzie zmieniane w toku realizacji umowy i nie będzie podlegało waloryzacji, z wyjątkiem okoliczności przewidzianych w</w:t>
            </w:r>
            <w:r w:rsidR="000E0A59" w:rsidRPr="007E2701">
              <w:rPr>
                <w:szCs w:val="22"/>
              </w:rPr>
              <w:t> </w:t>
            </w:r>
            <w:r w:rsidR="001B361C" w:rsidRPr="007E2701">
              <w:rPr>
                <w:szCs w:val="22"/>
              </w:rPr>
              <w:t>treści wzoru umowy.</w:t>
            </w:r>
          </w:p>
        </w:tc>
      </w:tr>
      <w:tr w:rsidR="005D567B" w:rsidRPr="00504E7B" w14:paraId="2D0D5E47" w14:textId="77777777" w:rsidTr="00DC3233">
        <w:tc>
          <w:tcPr>
            <w:tcW w:w="9351" w:type="dxa"/>
            <w:gridSpan w:val="2"/>
          </w:tcPr>
          <w:p w14:paraId="3371BA85" w14:textId="5C94303D" w:rsidR="005D567B" w:rsidRPr="007E2701" w:rsidRDefault="00577B73" w:rsidP="00BE449C">
            <w:pPr>
              <w:spacing w:after="0" w:line="240" w:lineRule="auto"/>
              <w:ind w:left="306" w:hanging="306"/>
            </w:pPr>
            <w:r>
              <w:t>6</w:t>
            </w:r>
            <w:r w:rsidR="005D567B" w:rsidRPr="007E2701">
              <w:t>.</w:t>
            </w:r>
            <w:r w:rsidR="005D567B" w:rsidRPr="007E2701">
              <w:tab/>
              <w:t xml:space="preserve">Oświadczamy, że ponosimy odpowiedzialność z tytułu rękojmi za wady fizyczne i prawne wykonanych </w:t>
            </w:r>
            <w:r w:rsidR="00BE449C" w:rsidRPr="007E2701">
              <w:t>dostaw</w:t>
            </w:r>
            <w:r w:rsidR="005D567B" w:rsidRPr="007E2701">
              <w:t>, na zasadach określonych w Kodeksie cywilnym.</w:t>
            </w:r>
          </w:p>
        </w:tc>
      </w:tr>
      <w:tr w:rsidR="00000040" w:rsidRPr="00504E7B" w14:paraId="4DD89E44" w14:textId="77777777" w:rsidTr="00DC3233">
        <w:tc>
          <w:tcPr>
            <w:tcW w:w="9351" w:type="dxa"/>
            <w:gridSpan w:val="2"/>
          </w:tcPr>
          <w:p w14:paraId="74E69B16" w14:textId="1FE92C42" w:rsidR="00000040" w:rsidRPr="007E2701" w:rsidRDefault="00577B73" w:rsidP="00BE449C">
            <w:pPr>
              <w:spacing w:after="0" w:line="240" w:lineRule="auto"/>
              <w:ind w:left="306" w:hanging="306"/>
            </w:pPr>
            <w:r>
              <w:t>7</w:t>
            </w:r>
            <w:r w:rsidR="009745EC" w:rsidRPr="007E2701">
              <w:t>.</w:t>
            </w:r>
            <w:r w:rsidR="009745EC" w:rsidRPr="007E2701">
              <w:tab/>
            </w:r>
            <w:r w:rsidR="004D272C" w:rsidRPr="007E2701">
              <w:t xml:space="preserve">Oświadczamy, że zapoznaliśmy się ze Specyfikacją Warunków Zamówienia wraz z załącznikami i nie wnosimy do nich zastrzeżeń oraz uzyskaliśmy informacje konieczne do przygotowania oferty. </w:t>
            </w:r>
            <w:r w:rsidR="004D272C" w:rsidRPr="001002F3">
              <w:rPr>
                <w:color w:val="000000" w:themeColor="text1"/>
              </w:rPr>
              <w:t>Oświadczamy, że oferowana dostawa spełnia wymagania Zamawiającego określone w SWZ</w:t>
            </w:r>
            <w:r w:rsidR="004D272C" w:rsidRPr="001002F3">
              <w:rPr>
                <w:b/>
                <w:bCs/>
                <w:color w:val="000000" w:themeColor="text1"/>
              </w:rPr>
              <w:t xml:space="preserve">, </w:t>
            </w:r>
            <w:r w:rsidR="004D272C" w:rsidRPr="001002F3">
              <w:rPr>
                <w:b/>
                <w:bCs/>
                <w:color w:val="000000" w:themeColor="text1"/>
                <w:u w:val="single"/>
              </w:rPr>
              <w:t>na dowód czego załączamy przedmiotowe środki dowodowe.</w:t>
            </w:r>
          </w:p>
        </w:tc>
      </w:tr>
      <w:tr w:rsidR="009745EC" w:rsidRPr="00504E7B" w14:paraId="4D0F46A6" w14:textId="77777777" w:rsidTr="00DC3233">
        <w:tc>
          <w:tcPr>
            <w:tcW w:w="9351" w:type="dxa"/>
            <w:gridSpan w:val="2"/>
          </w:tcPr>
          <w:p w14:paraId="0A3C798A" w14:textId="5588CC96" w:rsidR="009745EC" w:rsidRPr="007E2701" w:rsidRDefault="00577B73" w:rsidP="00BE449C">
            <w:pPr>
              <w:spacing w:after="0" w:line="240" w:lineRule="auto"/>
              <w:ind w:left="306" w:hanging="306"/>
            </w:pPr>
            <w:r>
              <w:t>8</w:t>
            </w:r>
            <w:r w:rsidR="009745EC" w:rsidRPr="007E2701">
              <w:t>.</w:t>
            </w:r>
            <w:r w:rsidR="009745EC" w:rsidRPr="007E2701">
              <w:tab/>
            </w:r>
            <w:r w:rsidR="00402C6A" w:rsidRPr="007E2701">
              <w:t xml:space="preserve">W przypadku wyboru naszej oferty zobowiązujemy się do wniesienia </w:t>
            </w:r>
            <w:r w:rsidR="000D6CF1" w:rsidRPr="007E2701">
              <w:t>zabezpieczenia należytego</w:t>
            </w:r>
            <w:r w:rsidR="00402C6A" w:rsidRPr="007E2701">
              <w:t xml:space="preserve"> wykonania umowy w </w:t>
            </w:r>
            <w:r w:rsidR="000D6CF1" w:rsidRPr="007E2701">
              <w:t>wysokości określonej</w:t>
            </w:r>
            <w:r w:rsidR="00402C6A" w:rsidRPr="007E2701">
              <w:t xml:space="preserve"> w SWZ. NIE DOTYCZY.</w:t>
            </w:r>
          </w:p>
        </w:tc>
      </w:tr>
      <w:tr w:rsidR="00402C6A" w:rsidRPr="00504E7B" w14:paraId="139E9EA6" w14:textId="77777777" w:rsidTr="00DC3233">
        <w:tc>
          <w:tcPr>
            <w:tcW w:w="9351" w:type="dxa"/>
            <w:gridSpan w:val="2"/>
          </w:tcPr>
          <w:p w14:paraId="5E162BE3" w14:textId="1168332C" w:rsidR="00402C6A" w:rsidRPr="007E2701" w:rsidRDefault="00577B73" w:rsidP="00BE449C">
            <w:pPr>
              <w:spacing w:after="0" w:line="240" w:lineRule="auto"/>
              <w:ind w:left="306" w:hanging="306"/>
            </w:pPr>
            <w:r>
              <w:t>9</w:t>
            </w:r>
            <w:r w:rsidR="00402C6A" w:rsidRPr="007E2701">
              <w:t>.</w:t>
            </w:r>
            <w:r w:rsidR="00402C6A" w:rsidRPr="007E2701">
              <w:tab/>
              <w:t xml:space="preserve">Wadium w </w:t>
            </w:r>
            <w:r w:rsidR="000D6CF1" w:rsidRPr="007E2701">
              <w:t>kwocie określonej</w:t>
            </w:r>
            <w:r w:rsidR="00402C6A" w:rsidRPr="007E2701">
              <w:t xml:space="preserve"> w </w:t>
            </w:r>
            <w:r w:rsidR="000D6CF1" w:rsidRPr="007E2701">
              <w:t>SWZ, wniesiono</w:t>
            </w:r>
            <w:r w:rsidR="00402C6A" w:rsidRPr="007E2701">
              <w:t xml:space="preserve"> w formie: NIE DOTYCZY.</w:t>
            </w:r>
          </w:p>
        </w:tc>
      </w:tr>
      <w:tr w:rsidR="009745EC" w:rsidRPr="00504E7B" w14:paraId="735F9675" w14:textId="77777777" w:rsidTr="00DC3233">
        <w:tc>
          <w:tcPr>
            <w:tcW w:w="9351" w:type="dxa"/>
            <w:gridSpan w:val="2"/>
          </w:tcPr>
          <w:p w14:paraId="47391175" w14:textId="27C07FB7" w:rsidR="009745EC" w:rsidRPr="00504E7B" w:rsidRDefault="00577B73" w:rsidP="00BE449C">
            <w:pPr>
              <w:spacing w:after="0" w:line="240" w:lineRule="auto"/>
              <w:ind w:left="306" w:hanging="306"/>
            </w:pPr>
            <w:r>
              <w:t>10</w:t>
            </w:r>
            <w:r w:rsidR="009745EC" w:rsidRPr="00504E7B">
              <w:t>.</w:t>
            </w:r>
            <w:r w:rsidR="009745EC" w:rsidRPr="00504E7B">
              <w:tab/>
              <w:t xml:space="preserve">Oświadczamy, że uważamy się za związanych niniejszą ofertą </w:t>
            </w:r>
            <w:r w:rsidR="00A93C43" w:rsidRPr="00116748">
              <w:t xml:space="preserve">do </w:t>
            </w:r>
            <w:r w:rsidR="00A93C43" w:rsidRPr="00FC5E1A">
              <w:t xml:space="preserve">dnia </w:t>
            </w:r>
            <w:r w:rsidR="006E0EC0" w:rsidRPr="000F7FD7">
              <w:rPr>
                <w:b/>
                <w:bCs/>
                <w:color w:val="EE0000"/>
              </w:rPr>
              <w:t>18.02.</w:t>
            </w:r>
            <w:r w:rsidR="00065754" w:rsidRPr="000F7FD7">
              <w:rPr>
                <w:b/>
                <w:bCs/>
                <w:color w:val="EE0000"/>
              </w:rPr>
              <w:t>202</w:t>
            </w:r>
            <w:r w:rsidR="000D6CF1" w:rsidRPr="000F7FD7">
              <w:rPr>
                <w:b/>
                <w:bCs/>
                <w:color w:val="EE0000"/>
              </w:rPr>
              <w:t>5</w:t>
            </w:r>
            <w:r w:rsidR="00A93C43" w:rsidRPr="000F7FD7">
              <w:rPr>
                <w:color w:val="EE0000"/>
              </w:rPr>
              <w:t xml:space="preserve"> </w:t>
            </w:r>
            <w:r w:rsidR="00A93C43" w:rsidRPr="00116748">
              <w:t>(</w:t>
            </w:r>
            <w:r w:rsidR="009745EC" w:rsidRPr="00116748">
              <w:t>30 dni od upływu terminu składania ofert</w:t>
            </w:r>
            <w:r w:rsidR="00A93C43" w:rsidRPr="00116748">
              <w:t>).</w:t>
            </w:r>
          </w:p>
        </w:tc>
      </w:tr>
      <w:tr w:rsidR="009745EC" w:rsidRPr="00504E7B" w14:paraId="0F795CA9" w14:textId="77777777" w:rsidTr="00DC3233">
        <w:tc>
          <w:tcPr>
            <w:tcW w:w="9351" w:type="dxa"/>
            <w:gridSpan w:val="2"/>
          </w:tcPr>
          <w:p w14:paraId="351C085B" w14:textId="2A87ACC0" w:rsidR="009745EC" w:rsidRPr="00504E7B" w:rsidRDefault="005D567B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1</w:t>
            </w:r>
            <w:r w:rsidR="009745EC" w:rsidRPr="00504E7B">
              <w:t>.</w:t>
            </w:r>
            <w:r w:rsidR="009745EC" w:rsidRPr="00504E7B">
              <w:tab/>
              <w:t xml:space="preserve">Oświadczamy, że zrealizujemy zamówienie zgodnie z SWZ i zawartymi w niej </w:t>
            </w:r>
            <w:r w:rsidR="000D6CF1">
              <w:t>p</w:t>
            </w:r>
            <w:r w:rsidR="009745EC" w:rsidRPr="00504E7B">
              <w:t xml:space="preserve">ostanowieniami </w:t>
            </w:r>
            <w:r w:rsidR="000D6CF1">
              <w:t>u</w:t>
            </w:r>
            <w:r w:rsidR="009745EC" w:rsidRPr="00504E7B">
              <w:t>mowy.</w:t>
            </w:r>
          </w:p>
        </w:tc>
      </w:tr>
      <w:tr w:rsidR="00A93C43" w:rsidRPr="00504E7B" w14:paraId="7EFB137C" w14:textId="77777777" w:rsidTr="00DC3233">
        <w:tc>
          <w:tcPr>
            <w:tcW w:w="9351" w:type="dxa"/>
            <w:gridSpan w:val="2"/>
          </w:tcPr>
          <w:p w14:paraId="3DE46B74" w14:textId="0547F09B" w:rsidR="004419F8" w:rsidRPr="00504E7B" w:rsidRDefault="00402C6A" w:rsidP="00BE449C">
            <w:pPr>
              <w:spacing w:after="0" w:line="240" w:lineRule="auto"/>
              <w:ind w:left="306" w:hanging="277"/>
            </w:pPr>
            <w:r w:rsidRPr="00402C6A">
              <w:t>1</w:t>
            </w:r>
            <w:r w:rsidR="00577B73">
              <w:t>2</w:t>
            </w:r>
            <w:r w:rsidR="000D6CF1">
              <w:t xml:space="preserve">. </w:t>
            </w:r>
            <w:r w:rsidRPr="00402C6A">
              <w:t>Do oferty dołączamy dokumenty wymagane w Specyfikacji Warunków Zamówienia.</w:t>
            </w:r>
          </w:p>
        </w:tc>
      </w:tr>
      <w:tr w:rsidR="00A93C43" w:rsidRPr="00504E7B" w14:paraId="60ABAE08" w14:textId="77777777" w:rsidTr="00DC3233">
        <w:tc>
          <w:tcPr>
            <w:tcW w:w="9351" w:type="dxa"/>
            <w:gridSpan w:val="2"/>
          </w:tcPr>
          <w:p w14:paraId="01276DCB" w14:textId="1E95B3BF" w:rsidR="00A93C43" w:rsidRPr="00504E7B" w:rsidRDefault="00A93C43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3</w:t>
            </w:r>
            <w:r w:rsidRPr="00504E7B">
              <w:t>.</w:t>
            </w:r>
            <w:r w:rsidRPr="00504E7B">
              <w:tab/>
              <w:t>Oświadczamy, że informacje i dokumenty zawarte w Oferc</w:t>
            </w:r>
            <w:r w:rsidR="00A2557F" w:rsidRPr="00504E7B">
              <w:t>ie na stronach od nr ........... do nr ..........</w:t>
            </w:r>
            <w:r w:rsidRPr="00504E7B">
              <w:t xml:space="preserve">. / w załącznikach do oferty nr ……… </w:t>
            </w:r>
            <w:r w:rsidRPr="00504E7B">
              <w:rPr>
                <w:i/>
              </w:rPr>
              <w:t>(odpowiednio określić, które informacje i dokumenty objęte są tajemnicą)</w:t>
            </w:r>
            <w:r w:rsidRPr="00504E7B">
              <w:t xml:space="preserve"> stanowią tajemnicę przedsiębiorstwa w rozumieniu przepisów o zwalczaniu nieuczciwej konkurencji i zastrzegamy, że nie mogą być one udostępniane. </w:t>
            </w:r>
            <w:r w:rsidR="00A2557F" w:rsidRPr="00504E7B">
              <w:t>W załączeniu przedstawiamy uzasadnienie zastrzeżenia dowodzące, że informacje te stanowią tajemnicę przedsiębiorstwa. Informacje i dokumenty zawarte na pozostałych stronach Oferty są jawne.</w:t>
            </w:r>
          </w:p>
        </w:tc>
      </w:tr>
      <w:tr w:rsidR="00A93C43" w:rsidRPr="00504E7B" w14:paraId="7DC910F5" w14:textId="77777777" w:rsidTr="00DC3233">
        <w:tc>
          <w:tcPr>
            <w:tcW w:w="9351" w:type="dxa"/>
            <w:gridSpan w:val="2"/>
          </w:tcPr>
          <w:p w14:paraId="354045F8" w14:textId="315241DB" w:rsidR="00A93C43" w:rsidRPr="00504E7B" w:rsidRDefault="00925E5A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4</w:t>
            </w:r>
            <w:r w:rsidRPr="00504E7B">
              <w:t>.</w:t>
            </w:r>
            <w:r w:rsidRPr="00504E7B">
              <w:tab/>
            </w:r>
            <w:bookmarkStart w:id="1" w:name="_Hlk64032204"/>
            <w:r w:rsidRPr="00504E7B">
              <w:t>Oświadczamy, że wypełniliśmy obowiązki informacyjne przewidziane w art. 13 lub art. 14 RODO</w:t>
            </w:r>
            <w:r w:rsidRPr="00504E7B">
              <w:rPr>
                <w:vertAlign w:val="superscript"/>
              </w:rPr>
              <w:t>1</w:t>
            </w:r>
            <w:r w:rsidRPr="00504E7B">
              <w:t xml:space="preserve"> wobec osób fizycznych, od których dane osobowe bezpośrednio lub pośrednio pozyskałem w celu ubiegania się o udzielenie zamówienia publicznego w niniejszym postępowaniu</w:t>
            </w:r>
            <w:r w:rsidRPr="00504E7B">
              <w:rPr>
                <w:vertAlign w:val="superscript"/>
              </w:rPr>
              <w:t>2</w:t>
            </w:r>
            <w:r w:rsidRPr="00504E7B">
              <w:t>.</w:t>
            </w:r>
            <w:bookmarkEnd w:id="1"/>
          </w:p>
        </w:tc>
      </w:tr>
      <w:tr w:rsidR="00A93C43" w:rsidRPr="00504E7B" w14:paraId="386ACB11" w14:textId="77777777" w:rsidTr="00DC3233">
        <w:tc>
          <w:tcPr>
            <w:tcW w:w="9351" w:type="dxa"/>
            <w:gridSpan w:val="2"/>
          </w:tcPr>
          <w:p w14:paraId="259C8D5A" w14:textId="3148E987" w:rsidR="00CF05B3" w:rsidRPr="00504E7B" w:rsidRDefault="002E4BA5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5</w:t>
            </w:r>
            <w:r w:rsidRPr="00504E7B">
              <w:t>.</w:t>
            </w:r>
            <w:r w:rsidRPr="00504E7B">
              <w:tab/>
              <w:t xml:space="preserve">Składając niniejszą ofertę, zgodnie z art. 225 ust. 2 ustawy Pzp, </w:t>
            </w:r>
            <w:r w:rsidR="00CF05B3" w:rsidRPr="00504E7B">
              <w:t xml:space="preserve">niniejszym </w:t>
            </w:r>
            <w:r w:rsidRPr="00504E7B">
              <w:t>informujemy,</w:t>
            </w:r>
            <w:r w:rsidR="00CF05B3" w:rsidRPr="00504E7B">
              <w:t xml:space="preserve"> że </w:t>
            </w:r>
            <w:r w:rsidRPr="00504E7B">
              <w:t>wybór naszej oferty</w:t>
            </w:r>
            <w:r w:rsidR="00CF05B3" w:rsidRPr="00504E7B">
              <w:t>:</w:t>
            </w:r>
          </w:p>
          <w:p w14:paraId="01E78366" w14:textId="77777777" w:rsidR="002E4BA5" w:rsidRPr="00504E7B" w:rsidRDefault="00CF05B3" w:rsidP="00BE449C">
            <w:pPr>
              <w:spacing w:after="0" w:line="240" w:lineRule="auto"/>
              <w:ind w:left="731" w:hanging="284"/>
            </w:pPr>
            <w:r w:rsidRPr="00504E7B">
              <w:t>1)</w:t>
            </w:r>
            <w:r w:rsidRPr="00504E7B">
              <w:tab/>
              <w:t xml:space="preserve">nie będzie </w:t>
            </w:r>
            <w:r w:rsidR="002E4BA5" w:rsidRPr="00504E7B">
              <w:t>prowadzić do powstania u Zamawiającego obowiązku podatkowego,</w:t>
            </w:r>
            <w:r w:rsidRPr="00504E7B">
              <w:t xml:space="preserve"> zgodnie z ustawą z dnia 11 marca 2004 r. o podatku od towarów i usług (</w:t>
            </w:r>
            <w:r w:rsidR="00FF5B25" w:rsidRPr="00FF5B25">
              <w:t>Dz. U. z 2022 r. poz. 931, z późn. zm.</w:t>
            </w:r>
            <w:r w:rsidRPr="00504E7B">
              <w:t>)</w:t>
            </w:r>
            <w:r w:rsidR="002E4BA5" w:rsidRPr="00504E7B">
              <w:t>*</w:t>
            </w:r>
          </w:p>
          <w:p w14:paraId="29A8A165" w14:textId="77777777" w:rsidR="00A93C43" w:rsidRPr="00504E7B" w:rsidRDefault="002E4BA5" w:rsidP="00BE449C">
            <w:pPr>
              <w:spacing w:after="0" w:line="240" w:lineRule="auto"/>
              <w:ind w:left="731" w:hanging="284"/>
            </w:pPr>
            <w:r w:rsidRPr="00504E7B">
              <w:t>2)</w:t>
            </w:r>
            <w:r w:rsidRPr="00504E7B">
              <w:tab/>
              <w:t>będzie prowadzić do powstania u Zamawiającego obowiązku podatkowego</w:t>
            </w:r>
            <w:r w:rsidR="00CF05B3" w:rsidRPr="00504E7B">
              <w:t>,</w:t>
            </w:r>
            <w:r w:rsidRPr="00504E7B">
              <w:t xml:space="preserve"> w związku z dostawą towarów lub świadczeniem usług</w:t>
            </w:r>
            <w:r w:rsidR="00BC5691" w:rsidRPr="00504E7B">
              <w:t xml:space="preserve"> wymienionych poniżej, o podanej </w:t>
            </w:r>
            <w:r w:rsidR="00CF05B3" w:rsidRPr="00504E7B">
              <w:t>wartoś</w:t>
            </w:r>
            <w:r w:rsidR="00BC5691" w:rsidRPr="00504E7B">
              <w:t>ci</w:t>
            </w:r>
            <w:r w:rsidR="00CF05B3" w:rsidRPr="00504E7B">
              <w:t xml:space="preserve"> bez podatku </w:t>
            </w:r>
            <w:r w:rsidR="005F363A" w:rsidRPr="00504E7B">
              <w:t xml:space="preserve">od towarów i usług </w:t>
            </w:r>
            <w:r w:rsidR="00CF05B3" w:rsidRPr="00504E7B">
              <w:t>VAT</w:t>
            </w:r>
            <w:r w:rsidR="00BC5691" w:rsidRPr="00504E7B">
              <w:t xml:space="preserve"> oraz </w:t>
            </w:r>
            <w:r w:rsidR="00CF05B3" w:rsidRPr="00504E7B">
              <w:t>obowiązu</w:t>
            </w:r>
            <w:r w:rsidR="00BC5691" w:rsidRPr="00504E7B">
              <w:t xml:space="preserve">jącej, zgodnie z wiedzą Wykonawcy, </w:t>
            </w:r>
            <w:r w:rsidR="00CF05B3" w:rsidRPr="00504E7B">
              <w:t>staw</w:t>
            </w:r>
            <w:r w:rsidR="00BC5691" w:rsidRPr="00504E7B">
              <w:t>ce</w:t>
            </w:r>
            <w:r w:rsidR="00CF05B3" w:rsidRPr="00504E7B">
              <w:t xml:space="preserve"> podatku </w:t>
            </w:r>
            <w:r w:rsidR="005F363A" w:rsidRPr="00504E7B">
              <w:t>VAT:</w:t>
            </w:r>
            <w:r w:rsidRPr="00504E7B">
              <w:t>*</w:t>
            </w:r>
          </w:p>
          <w:p w14:paraId="45446228" w14:textId="77777777" w:rsidR="006323D0" w:rsidRDefault="006323D0" w:rsidP="00BE449C">
            <w:pPr>
              <w:spacing w:after="0" w:line="240" w:lineRule="auto"/>
              <w:ind w:left="731" w:hanging="284"/>
            </w:pPr>
            <w:r>
              <w:tab/>
            </w:r>
            <w:r w:rsidR="00BC5691" w:rsidRPr="00504E7B">
              <w:t>…………………………………………..…</w:t>
            </w:r>
            <w:r>
              <w:t>…………………………………………….</w:t>
            </w:r>
            <w:r w:rsidR="00BC5691" w:rsidRPr="00504E7B">
              <w:t xml:space="preserve">…, </w:t>
            </w:r>
          </w:p>
          <w:p w14:paraId="6B76676E" w14:textId="77777777" w:rsidR="00BC5691" w:rsidRPr="00504E7B" w:rsidRDefault="006323D0" w:rsidP="00BE449C">
            <w:pPr>
              <w:spacing w:after="0" w:line="240" w:lineRule="auto"/>
              <w:ind w:left="731" w:hanging="284"/>
            </w:pPr>
            <w:r>
              <w:tab/>
            </w:r>
            <w:r w:rsidR="00BC5691" w:rsidRPr="00504E7B">
              <w:t>wartość netto ……………………………… zł, stawka podatku VAT …….%*</w:t>
            </w:r>
          </w:p>
        </w:tc>
      </w:tr>
      <w:tr w:rsidR="00A93C43" w:rsidRPr="00504E7B" w14:paraId="4F9EF1DA" w14:textId="77777777" w:rsidTr="00DC3233">
        <w:tc>
          <w:tcPr>
            <w:tcW w:w="9351" w:type="dxa"/>
            <w:gridSpan w:val="2"/>
          </w:tcPr>
          <w:p w14:paraId="73FD186D" w14:textId="37EB58C3" w:rsidR="00A93C43" w:rsidRPr="00504E7B" w:rsidRDefault="005F363A" w:rsidP="003D5B39">
            <w:pPr>
              <w:spacing w:after="0" w:line="240" w:lineRule="auto"/>
              <w:ind w:left="596" w:hanging="596"/>
            </w:pPr>
            <w:r w:rsidRPr="00504E7B">
              <w:t>1</w:t>
            </w:r>
            <w:r w:rsidR="00577B73">
              <w:t>6</w:t>
            </w:r>
            <w:r w:rsidRPr="00504E7B">
              <w:t>.</w:t>
            </w:r>
            <w:r w:rsidRPr="00504E7B">
              <w:tab/>
              <w:t>Oświadczamy, że zamierzamy powierzyć podwykonawcom następujące części zamówienia:</w:t>
            </w:r>
          </w:p>
        </w:tc>
      </w:tr>
      <w:tr w:rsidR="0029694F" w:rsidRPr="00504E7B" w14:paraId="60567A6C" w14:textId="77777777" w:rsidTr="00DC3233">
        <w:tc>
          <w:tcPr>
            <w:tcW w:w="4616" w:type="dxa"/>
            <w:shd w:val="clear" w:color="auto" w:fill="F2F2F2" w:themeFill="background1" w:themeFillShade="F2"/>
          </w:tcPr>
          <w:p w14:paraId="1FB11389" w14:textId="77777777" w:rsidR="005F363A" w:rsidRPr="00504E7B" w:rsidRDefault="005F363A" w:rsidP="003D5B39">
            <w:pPr>
              <w:pStyle w:val="Akapitzlist"/>
              <w:ind w:left="0"/>
              <w:jc w:val="center"/>
              <w:rPr>
                <w:b/>
                <w:szCs w:val="22"/>
              </w:rPr>
            </w:pPr>
            <w:r w:rsidRPr="00504E7B">
              <w:rPr>
                <w:b/>
                <w:szCs w:val="22"/>
              </w:rPr>
              <w:lastRenderedPageBreak/>
              <w:t>Część przedmiotu zamówienia</w:t>
            </w:r>
            <w:r w:rsidR="00A402A8">
              <w:rPr>
                <w:b/>
                <w:szCs w:val="22"/>
              </w:rPr>
              <w:t xml:space="preserve"> (opis zakresu </w:t>
            </w:r>
            <w:r w:rsidR="004D272C">
              <w:rPr>
                <w:b/>
                <w:szCs w:val="22"/>
              </w:rPr>
              <w:t>dostaw</w:t>
            </w:r>
            <w:r w:rsidR="00A402A8">
              <w:rPr>
                <w:b/>
                <w:szCs w:val="22"/>
              </w:rPr>
              <w:t>)</w:t>
            </w:r>
            <w:r w:rsidRPr="00504E7B">
              <w:rPr>
                <w:b/>
                <w:szCs w:val="22"/>
              </w:rPr>
              <w:t xml:space="preserve"> którą Wykonawca zamierza powierzyć podwykonawcom</w:t>
            </w:r>
          </w:p>
          <w:p w14:paraId="6747325A" w14:textId="77777777" w:rsidR="005F363A" w:rsidRPr="00504E7B" w:rsidRDefault="005F363A" w:rsidP="003D5B3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04E7B">
              <w:rPr>
                <w:i/>
                <w:color w:val="auto"/>
              </w:rPr>
              <w:t>(wypełnić bez względu na to czy podwykonawca jest już znany)</w:t>
            </w:r>
          </w:p>
        </w:tc>
        <w:tc>
          <w:tcPr>
            <w:tcW w:w="4735" w:type="dxa"/>
            <w:shd w:val="clear" w:color="auto" w:fill="F2F2F2" w:themeFill="background1" w:themeFillShade="F2"/>
          </w:tcPr>
          <w:p w14:paraId="3163A0C1" w14:textId="77777777" w:rsidR="005F363A" w:rsidRPr="00504E7B" w:rsidRDefault="005F363A" w:rsidP="003D5B39">
            <w:pPr>
              <w:pStyle w:val="Akapitzlist"/>
              <w:ind w:left="0"/>
              <w:jc w:val="center"/>
              <w:rPr>
                <w:b/>
                <w:szCs w:val="22"/>
              </w:rPr>
            </w:pPr>
            <w:r w:rsidRPr="00504E7B">
              <w:rPr>
                <w:b/>
                <w:szCs w:val="22"/>
              </w:rPr>
              <w:t>Nazwa i adres podwykonawcy</w:t>
            </w:r>
          </w:p>
          <w:p w14:paraId="561AE1D5" w14:textId="77777777" w:rsidR="005F363A" w:rsidRPr="00504E7B" w:rsidRDefault="005F363A" w:rsidP="003D5B3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04E7B">
              <w:rPr>
                <w:i/>
                <w:color w:val="auto"/>
              </w:rPr>
              <w:t>(</w:t>
            </w:r>
            <w:r w:rsidR="004D272C" w:rsidRPr="00504E7B">
              <w:rPr>
                <w:i/>
                <w:color w:val="auto"/>
              </w:rPr>
              <w:t>podać,</w:t>
            </w:r>
            <w:r w:rsidRPr="00504E7B">
              <w:rPr>
                <w:i/>
                <w:color w:val="auto"/>
              </w:rPr>
              <w:t xml:space="preserve"> jeśli podwykonawca jest już znany</w:t>
            </w:r>
            <w:r w:rsidRPr="00504E7B">
              <w:rPr>
                <w:color w:val="auto"/>
              </w:rPr>
              <w:t>)</w:t>
            </w:r>
          </w:p>
        </w:tc>
      </w:tr>
      <w:tr w:rsidR="005F363A" w:rsidRPr="00504E7B" w14:paraId="4B111E37" w14:textId="77777777" w:rsidTr="00DC3233">
        <w:tc>
          <w:tcPr>
            <w:tcW w:w="9351" w:type="dxa"/>
            <w:gridSpan w:val="2"/>
            <w:shd w:val="clear" w:color="auto" w:fill="FFFFFF" w:themeFill="background1"/>
          </w:tcPr>
          <w:p w14:paraId="70A37D76" w14:textId="77777777" w:rsidR="005F363A" w:rsidRPr="00504E7B" w:rsidRDefault="005F363A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070487EA" w14:textId="77777777" w:rsidTr="00DC3233">
        <w:tc>
          <w:tcPr>
            <w:tcW w:w="9351" w:type="dxa"/>
            <w:gridSpan w:val="2"/>
            <w:shd w:val="clear" w:color="auto" w:fill="FFFFFF" w:themeFill="background1"/>
          </w:tcPr>
          <w:p w14:paraId="6AC0F1AE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28097FDB" w14:textId="77777777" w:rsidTr="00DC3233">
        <w:tc>
          <w:tcPr>
            <w:tcW w:w="9351" w:type="dxa"/>
            <w:gridSpan w:val="2"/>
            <w:shd w:val="clear" w:color="auto" w:fill="FFFFFF" w:themeFill="background1"/>
          </w:tcPr>
          <w:p w14:paraId="53DEDE78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7272D193" w14:textId="77777777" w:rsidTr="00DC3233">
        <w:tc>
          <w:tcPr>
            <w:tcW w:w="9351" w:type="dxa"/>
            <w:gridSpan w:val="2"/>
            <w:shd w:val="clear" w:color="auto" w:fill="FFFFFF" w:themeFill="background1"/>
          </w:tcPr>
          <w:p w14:paraId="0F7ABB5E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5D567B" w:rsidRPr="00504E7B" w14:paraId="352D602A" w14:textId="77777777" w:rsidTr="00DC3233">
        <w:tc>
          <w:tcPr>
            <w:tcW w:w="9351" w:type="dxa"/>
            <w:gridSpan w:val="2"/>
          </w:tcPr>
          <w:p w14:paraId="39DED8BB" w14:textId="08D87B81" w:rsidR="005D567B" w:rsidRPr="00504E7B" w:rsidRDefault="005D567B" w:rsidP="00BE449C">
            <w:pPr>
              <w:spacing w:after="0" w:line="240" w:lineRule="auto"/>
              <w:ind w:left="306" w:hanging="277"/>
            </w:pPr>
            <w:r w:rsidRPr="00504E7B">
              <w:t>1</w:t>
            </w:r>
            <w:r w:rsidR="00577B73">
              <w:t>7</w:t>
            </w:r>
            <w:r w:rsidRPr="00504E7B">
              <w:t>.Akceptujemy proponowany przez Zamawiającego projekt Postanowień Umowy, który zobowiązujemy się podpisać w miejscu i terminie wskazanym przez Zamawiającego w przypadku wyboru naszej Oferty, jako najkorzystniejszej i przyznania nam zamówienia.</w:t>
            </w:r>
          </w:p>
        </w:tc>
      </w:tr>
      <w:tr w:rsidR="005F363A" w:rsidRPr="00504E7B" w14:paraId="29C3F917" w14:textId="77777777" w:rsidTr="00DC3233">
        <w:tc>
          <w:tcPr>
            <w:tcW w:w="9351" w:type="dxa"/>
            <w:gridSpan w:val="2"/>
          </w:tcPr>
          <w:p w14:paraId="28CF0A1E" w14:textId="43C7F2D8" w:rsidR="005F363A" w:rsidRPr="00504E7B" w:rsidRDefault="00992E65" w:rsidP="003D5B39">
            <w:pPr>
              <w:spacing w:after="0" w:line="240" w:lineRule="auto"/>
              <w:ind w:left="596" w:hanging="596"/>
            </w:pPr>
            <w:r w:rsidRPr="00504E7B">
              <w:t>1</w:t>
            </w:r>
            <w:r w:rsidR="00577B73">
              <w:t>8</w:t>
            </w:r>
            <w:r w:rsidRPr="00504E7B">
              <w:t>.</w:t>
            </w:r>
            <w:r w:rsidRPr="00504E7B">
              <w:tab/>
            </w:r>
            <w:r w:rsidR="00BE449C" w:rsidRPr="00504E7B">
              <w:t>Osobą upoważnioną do kontaktów z Zamawiającym w zakresie złożonej Oferty oraz ewentualnej realizacji umowy jest: ………………</w:t>
            </w:r>
            <w:r w:rsidR="00BE449C">
              <w:t>……</w:t>
            </w:r>
            <w:r w:rsidR="00BE449C" w:rsidRPr="00504E7B">
              <w:t>……………………………., tel: …..............……, e mail: ………………..…….…….</w:t>
            </w:r>
          </w:p>
        </w:tc>
      </w:tr>
      <w:tr w:rsidR="005D567B" w:rsidRPr="00504E7B" w14:paraId="249A220A" w14:textId="77777777" w:rsidTr="00DC3233">
        <w:tc>
          <w:tcPr>
            <w:tcW w:w="9351" w:type="dxa"/>
            <w:gridSpan w:val="2"/>
          </w:tcPr>
          <w:p w14:paraId="5E37B92D" w14:textId="11ED9FDC" w:rsidR="00BE449C" w:rsidRPr="00504E7B" w:rsidRDefault="000D6CF1" w:rsidP="00BE449C">
            <w:pPr>
              <w:spacing w:after="0" w:line="240" w:lineRule="auto"/>
              <w:ind w:left="596" w:hanging="596"/>
            </w:pPr>
            <w:r>
              <w:t>1</w:t>
            </w:r>
            <w:r w:rsidR="00577B73">
              <w:t>9</w:t>
            </w:r>
            <w:r w:rsidR="005D567B" w:rsidRPr="00504E7B">
              <w:t>.</w:t>
            </w:r>
            <w:r w:rsidR="005D567B" w:rsidRPr="00504E7B">
              <w:tab/>
            </w:r>
            <w:r w:rsidR="00BE449C" w:rsidRPr="00504E7B">
              <w:t xml:space="preserve">Załącznikami do niniejszej Oferty są: </w:t>
            </w:r>
          </w:p>
          <w:p w14:paraId="1AC7DAAD" w14:textId="77777777" w:rsidR="00BE449C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1)</w:t>
            </w:r>
            <w:r w:rsidRPr="00504E7B">
              <w:tab/>
              <w:t xml:space="preserve">Oświadczenie o niepodleganiu wykluczeniu i spełnieniu warunków udziału w </w:t>
            </w:r>
            <w:r w:rsidR="007E2701" w:rsidRPr="00504E7B">
              <w:t xml:space="preserve">postępowaniu; </w:t>
            </w:r>
          </w:p>
          <w:p w14:paraId="001CE4D6" w14:textId="03D37484" w:rsidR="00BE449C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2)</w:t>
            </w:r>
            <w:r w:rsidRPr="00504E7B">
              <w:tab/>
            </w:r>
            <w:r w:rsidR="007E2701">
              <w:t xml:space="preserve">Formularz asortymentowo </w:t>
            </w:r>
            <w:r w:rsidR="00EE5E34">
              <w:t>–</w:t>
            </w:r>
            <w:r w:rsidR="007E2701">
              <w:t xml:space="preserve"> cenowy</w:t>
            </w:r>
            <w:r w:rsidR="00EE5E34">
              <w:t xml:space="preserve"> wraz z kartami technicznymi</w:t>
            </w:r>
          </w:p>
          <w:p w14:paraId="6F838BE1" w14:textId="77777777" w:rsidR="005D567B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3)</w:t>
            </w:r>
            <w:r w:rsidRPr="00504E7B">
              <w:tab/>
              <w:t>…………….……………………………………………………………………………….</w:t>
            </w:r>
          </w:p>
        </w:tc>
      </w:tr>
      <w:tr w:rsidR="005F363A" w:rsidRPr="00504E7B" w14:paraId="73B31CC5" w14:textId="77777777" w:rsidTr="00DC3233">
        <w:tc>
          <w:tcPr>
            <w:tcW w:w="9351" w:type="dxa"/>
            <w:gridSpan w:val="2"/>
          </w:tcPr>
          <w:p w14:paraId="48189FB1" w14:textId="77777777" w:rsidR="005F363A" w:rsidRPr="00504E7B" w:rsidRDefault="005F363A" w:rsidP="007E2701">
            <w:pPr>
              <w:spacing w:after="0" w:line="240" w:lineRule="auto"/>
              <w:ind w:left="0" w:firstLine="0"/>
            </w:pPr>
          </w:p>
        </w:tc>
      </w:tr>
      <w:tr w:rsidR="00B51D7E" w:rsidRPr="00504E7B" w14:paraId="3CE78F82" w14:textId="77777777" w:rsidTr="00DC3233">
        <w:tc>
          <w:tcPr>
            <w:tcW w:w="9351" w:type="dxa"/>
            <w:gridSpan w:val="2"/>
            <w:shd w:val="clear" w:color="auto" w:fill="F2F2F2" w:themeFill="background1" w:themeFillShade="F2"/>
          </w:tcPr>
          <w:p w14:paraId="396398BE" w14:textId="77777777" w:rsidR="00B51D7E" w:rsidRPr="00504E7B" w:rsidRDefault="00B51D7E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B51D7E" w:rsidRPr="00504E7B" w14:paraId="3A16629D" w14:textId="77777777" w:rsidTr="00DC3233">
        <w:tc>
          <w:tcPr>
            <w:tcW w:w="9351" w:type="dxa"/>
            <w:gridSpan w:val="2"/>
          </w:tcPr>
          <w:p w14:paraId="1A7949F1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B51D7E" w:rsidRPr="00504E7B" w14:paraId="1F4FC101" w14:textId="77777777" w:rsidTr="00DC3233">
        <w:tc>
          <w:tcPr>
            <w:tcW w:w="9351" w:type="dxa"/>
            <w:gridSpan w:val="2"/>
          </w:tcPr>
          <w:p w14:paraId="07D2067E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B51D7E" w:rsidRPr="00504E7B" w14:paraId="4F1AB167" w14:textId="77777777" w:rsidTr="00DC3233">
        <w:tc>
          <w:tcPr>
            <w:tcW w:w="9351" w:type="dxa"/>
            <w:gridSpan w:val="2"/>
            <w:shd w:val="clear" w:color="auto" w:fill="F2F2F2" w:themeFill="background1" w:themeFillShade="F2"/>
          </w:tcPr>
          <w:p w14:paraId="51AC03CD" w14:textId="77777777" w:rsidR="00B51D7E" w:rsidRPr="00504E7B" w:rsidRDefault="00B51D7E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B51D7E" w:rsidRPr="00504E7B" w14:paraId="092838E2" w14:textId="77777777" w:rsidTr="00DC3233">
        <w:tc>
          <w:tcPr>
            <w:tcW w:w="9351" w:type="dxa"/>
            <w:gridSpan w:val="2"/>
          </w:tcPr>
          <w:p w14:paraId="4E14A5C4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B51D7E" w:rsidRPr="00504E7B" w14:paraId="0D1294DE" w14:textId="77777777" w:rsidTr="00DC3233">
        <w:tc>
          <w:tcPr>
            <w:tcW w:w="9351" w:type="dxa"/>
            <w:gridSpan w:val="2"/>
          </w:tcPr>
          <w:p w14:paraId="671AE00F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W części dotyczącej podmiotu składającego oświadczenie proszę odpowiednio dostosować w zależności od tego czy ofertę składa Wykonawca, czy Wykonawcy wspólnie ubiegający się o udzielenie zamówienia.</w:t>
            </w:r>
          </w:p>
        </w:tc>
      </w:tr>
      <w:tr w:rsidR="00B51D7E" w:rsidRPr="00504E7B" w14:paraId="324FA1BE" w14:textId="77777777" w:rsidTr="00DC3233">
        <w:tc>
          <w:tcPr>
            <w:tcW w:w="9351" w:type="dxa"/>
            <w:gridSpan w:val="2"/>
          </w:tcPr>
          <w:p w14:paraId="1CE5ADF7" w14:textId="77777777" w:rsidR="00B51D7E" w:rsidRPr="009A253B" w:rsidRDefault="00B51D7E" w:rsidP="003D5B39">
            <w:pPr>
              <w:spacing w:after="0" w:line="240" w:lineRule="auto"/>
              <w:ind w:left="0" w:firstLine="0"/>
            </w:pPr>
            <w:r w:rsidRPr="009A253B">
              <w:t>Wymogi odnoszące się do formy niniejszej oferty, w szczególności wymogi co do jej podpisania i złożenia, zostały szczegółowo opisane w SWZ.</w:t>
            </w:r>
          </w:p>
        </w:tc>
      </w:tr>
      <w:tr w:rsidR="00B51D7E" w:rsidRPr="00504E7B" w14:paraId="00ABB1E8" w14:textId="77777777" w:rsidTr="00DC3233">
        <w:tc>
          <w:tcPr>
            <w:tcW w:w="9351" w:type="dxa"/>
            <w:gridSpan w:val="2"/>
          </w:tcPr>
          <w:p w14:paraId="33FCB4AA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</w:p>
        </w:tc>
      </w:tr>
      <w:tr w:rsidR="00B51D7E" w:rsidRPr="00504E7B" w14:paraId="056A95A5" w14:textId="77777777" w:rsidTr="00DC3233">
        <w:tc>
          <w:tcPr>
            <w:tcW w:w="9351" w:type="dxa"/>
            <w:gridSpan w:val="2"/>
            <w:shd w:val="clear" w:color="auto" w:fill="F2F2F2" w:themeFill="background1" w:themeFillShade="F2"/>
          </w:tcPr>
          <w:p w14:paraId="55D4C415" w14:textId="77777777" w:rsidR="00B51D7E" w:rsidRPr="00504E7B" w:rsidRDefault="00B51D7E" w:rsidP="003D5B39">
            <w:pPr>
              <w:spacing w:after="0" w:line="240" w:lineRule="auto"/>
              <w:ind w:left="0" w:firstLine="0"/>
              <w:rPr>
                <w:i/>
              </w:rPr>
            </w:pPr>
            <w:r w:rsidRPr="00504E7B">
              <w:rPr>
                <w:i/>
                <w:vertAlign w:val="superscript"/>
              </w:rPr>
              <w:t>1</w:t>
            </w:r>
            <w:r w:rsidRPr="00504E7B">
              <w:rPr>
                <w:i/>
              </w:rPr>
      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(Dz.Urz. UE L 119 z 04.05.2016, str. 1)</w:t>
            </w:r>
          </w:p>
          <w:p w14:paraId="5E733950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rPr>
                <w:i/>
                <w:vertAlign w:val="superscript"/>
              </w:rPr>
              <w:t>2</w:t>
            </w:r>
            <w:bookmarkStart w:id="2" w:name="_Hlk64032266"/>
            <w:r w:rsidRPr="00504E7B">
              <w:rPr>
                <w:i/>
              </w:rPr>
              <w:t xml:space="preserve">W </w:t>
            </w:r>
            <w:r w:rsidR="007815E6" w:rsidRPr="00504E7B">
              <w:rPr>
                <w:i/>
              </w:rPr>
              <w:t>przypadku,</w:t>
            </w:r>
            <w:r w:rsidRPr="00504E7B">
              <w:rPr>
                <w:i/>
              </w:rPr>
      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</w:t>
            </w:r>
            <w:bookmarkEnd w:id="2"/>
            <w:r w:rsidRPr="00504E7B">
              <w:rPr>
                <w:i/>
              </w:rPr>
              <w:t>(usunięcie treści oświadczenia np. przez jego wykreślenie)</w:t>
            </w:r>
          </w:p>
        </w:tc>
      </w:tr>
      <w:tr w:rsidR="00BC5691" w:rsidRPr="00504E7B" w14:paraId="23E0B608" w14:textId="77777777" w:rsidTr="00DC3233">
        <w:tc>
          <w:tcPr>
            <w:tcW w:w="9351" w:type="dxa"/>
            <w:gridSpan w:val="2"/>
          </w:tcPr>
          <w:p w14:paraId="64FB9DC7" w14:textId="77777777" w:rsidR="00BC5691" w:rsidRPr="00504E7B" w:rsidRDefault="00BC5691" w:rsidP="003D5B39">
            <w:pPr>
              <w:spacing w:after="0" w:line="240" w:lineRule="auto"/>
              <w:ind w:left="0" w:firstLine="0"/>
            </w:pPr>
          </w:p>
        </w:tc>
      </w:tr>
      <w:tr w:rsidR="00B1260B" w:rsidRPr="00504E7B" w14:paraId="60A7D541" w14:textId="77777777" w:rsidTr="00DC3233">
        <w:tc>
          <w:tcPr>
            <w:tcW w:w="9351" w:type="dxa"/>
            <w:gridSpan w:val="2"/>
          </w:tcPr>
          <w:p w14:paraId="7EB42978" w14:textId="77777777" w:rsidR="00B1260B" w:rsidRPr="00504E7B" w:rsidRDefault="00B1260B" w:rsidP="003D5B39">
            <w:pPr>
              <w:spacing w:after="0" w:line="240" w:lineRule="auto"/>
              <w:ind w:left="0" w:firstLine="0"/>
            </w:pPr>
            <w:r w:rsidRPr="00B1260B">
              <w:rPr>
                <w:i/>
                <w:iCs/>
                <w:color w:val="auto"/>
                <w:szCs w:val="20"/>
              </w:rPr>
              <w:t xml:space="preserve">Jeżeli Zamawiający nie określił w </w:t>
            </w:r>
            <w:r w:rsidR="007E2701">
              <w:rPr>
                <w:i/>
                <w:iCs/>
                <w:color w:val="auto"/>
                <w:szCs w:val="20"/>
              </w:rPr>
              <w:t>S</w:t>
            </w:r>
            <w:r w:rsidRPr="00B1260B">
              <w:rPr>
                <w:i/>
                <w:iCs/>
                <w:color w:val="auto"/>
                <w:szCs w:val="20"/>
              </w:rPr>
              <w:t xml:space="preserve">WZ żadnych wymagań co do sposobu obliczenia ceny oferty, nie wskazał jaką stawkę należy przyjąć do porównania ofert, nie podał także czy zamierza wystąpić do organu nadzorującego o potwierdzenie zamówienia to należy uznać, że obowiązkiem wykonawców, składających oferty jest podanie ceny z uwzględnieniem </w:t>
            </w:r>
            <w:r w:rsidRPr="00B1260B">
              <w:rPr>
                <w:b/>
                <w:bCs/>
                <w:i/>
                <w:iCs/>
                <w:color w:val="auto"/>
                <w:szCs w:val="20"/>
              </w:rPr>
              <w:t>PODSTAWOWEJ STAWKI</w:t>
            </w:r>
            <w:r w:rsidRPr="00B1260B">
              <w:rPr>
                <w:i/>
                <w:iCs/>
                <w:color w:val="auto"/>
                <w:szCs w:val="20"/>
              </w:rPr>
              <w:t xml:space="preserve"> podatku Vat. (por. orzeczenie KIO z dnia 28 maja 2019 r. KIO 889/19)”.</w:t>
            </w:r>
          </w:p>
        </w:tc>
      </w:tr>
    </w:tbl>
    <w:p w14:paraId="21AD17C6" w14:textId="77777777" w:rsidR="00000040" w:rsidRPr="00504E7B" w:rsidRDefault="00000040" w:rsidP="003D5B39">
      <w:pPr>
        <w:spacing w:after="0" w:line="240" w:lineRule="auto"/>
        <w:ind w:left="0" w:firstLine="0"/>
        <w:rPr>
          <w:sz w:val="22"/>
        </w:rPr>
      </w:pPr>
    </w:p>
    <w:p w14:paraId="0875D5C2" w14:textId="77777777" w:rsidR="00FF3FDA" w:rsidRPr="00504E7B" w:rsidRDefault="00FF3FDA" w:rsidP="003D5B39">
      <w:pPr>
        <w:spacing w:after="0" w:line="240" w:lineRule="auto"/>
        <w:ind w:left="0" w:firstLine="0"/>
        <w:jc w:val="right"/>
        <w:rPr>
          <w:b/>
          <w:sz w:val="22"/>
        </w:rPr>
      </w:pPr>
    </w:p>
    <w:p w14:paraId="3ADFAA9F" w14:textId="77777777" w:rsidR="00D1727C" w:rsidRPr="00504E7B" w:rsidRDefault="00D1727C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t>Załącznik nr 2 do SWZ</w:t>
      </w:r>
    </w:p>
    <w:p w14:paraId="31A179A4" w14:textId="77777777" w:rsidR="00D1727C" w:rsidRPr="00504E7B" w:rsidRDefault="00D1727C" w:rsidP="003D5B39">
      <w:pPr>
        <w:spacing w:after="0" w:line="240" w:lineRule="auto"/>
        <w:ind w:left="0" w:firstLine="0"/>
        <w:jc w:val="right"/>
        <w:rPr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D1727C" w:rsidRPr="00504E7B" w14:paraId="056BFF25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AC4674A" w14:textId="77777777" w:rsidR="00D1727C" w:rsidRPr="00504E7B" w:rsidRDefault="00E24E62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</w:t>
            </w:r>
          </w:p>
          <w:p w14:paraId="7BBB4C22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 NIEPODLEGANIU WYKLUCZENIU I SPEŁNIANIU WARUNKÓW UDZIAŁU W</w:t>
            </w:r>
            <w:r w:rsidR="003B21DC">
              <w:rPr>
                <w:b/>
              </w:rPr>
              <w:t> </w:t>
            </w:r>
            <w:r w:rsidRPr="00504E7B">
              <w:rPr>
                <w:b/>
              </w:rPr>
              <w:t>POSTĘPOWANIU</w:t>
            </w:r>
          </w:p>
          <w:p w14:paraId="5B64B4C7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składane na podstawie art. 125 ust. 1 ustawy Prawo zamówień publicznych </w:t>
            </w:r>
          </w:p>
          <w:p w14:paraId="41781D05" w14:textId="7DD7E9F5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r w:rsidR="00772AB3" w:rsidRPr="00772AB3">
              <w:t>t.j. Dz. U. z 2024 r. poz. 1320</w:t>
            </w:r>
            <w:r w:rsidR="00C57697">
              <w:t xml:space="preserve"> </w:t>
            </w:r>
            <w:r w:rsidR="00F74261" w:rsidRPr="00F74261">
              <w:t>z późn. zm.</w:t>
            </w:r>
            <w:r w:rsidRPr="00504E7B">
              <w:t>)</w:t>
            </w:r>
          </w:p>
          <w:p w14:paraId="71213059" w14:textId="46E7D8D1" w:rsidR="002349BA" w:rsidRDefault="00D1727C" w:rsidP="00AC6806">
            <w:pPr>
              <w:spacing w:after="0" w:line="240" w:lineRule="auto"/>
              <w:ind w:left="0" w:firstLine="0"/>
              <w:rPr>
                <w:b/>
                <w:bCs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Pzp, na </w:t>
            </w:r>
            <w:r w:rsidR="002349BA">
              <w:t>z</w:t>
            </w:r>
            <w:r w:rsidR="002349BA" w:rsidRPr="007D6986">
              <w:rPr>
                <w:b/>
                <w:bCs/>
              </w:rPr>
              <w:t>akup, dostaw</w:t>
            </w:r>
            <w:r w:rsidR="002349BA">
              <w:rPr>
                <w:b/>
                <w:bCs/>
              </w:rPr>
              <w:t>ę</w:t>
            </w:r>
            <w:r w:rsidR="002349BA" w:rsidRPr="007D6986">
              <w:rPr>
                <w:b/>
                <w:bCs/>
              </w:rPr>
              <w:t xml:space="preserve"> i montaż mebli w ramach realizacji projektu pn.: "</w:t>
            </w:r>
            <w:r w:rsidR="005127AD">
              <w:rPr>
                <w:b/>
                <w:bCs/>
              </w:rPr>
              <w:t>Rozwój kompetencji młodych logistyków</w:t>
            </w:r>
            <w:r w:rsidR="002349BA" w:rsidRPr="007D6986">
              <w:rPr>
                <w:b/>
                <w:bCs/>
              </w:rPr>
              <w:t xml:space="preserve"> – podniesienie jakości kształcenia zawodowego w ZSZ nr 2 w Kutnie" w ramach Programu Regionalnego Fundusze Europejskie dla Łódzkiego na lata 2021-2027, Priorytet FELD.08 Fundusze europejskie dla edukacji i kadr w Łódzkiem, Działanie FELD 08.08 Kształcenie zawodowe  (FELD.08.08-IZ.00-008</w:t>
            </w:r>
            <w:r w:rsidR="00154C28">
              <w:rPr>
                <w:b/>
                <w:bCs/>
              </w:rPr>
              <w:t>4</w:t>
            </w:r>
            <w:r w:rsidR="002349BA" w:rsidRPr="007D6986">
              <w:rPr>
                <w:b/>
                <w:bCs/>
              </w:rPr>
              <w:t>/23-00).</w:t>
            </w:r>
            <w:r w:rsidR="002349BA">
              <w:rPr>
                <w:b/>
                <w:bCs/>
              </w:rPr>
              <w:t xml:space="preserve"> </w:t>
            </w:r>
          </w:p>
          <w:p w14:paraId="2BAF76C4" w14:textId="6DE40904" w:rsidR="00D1727C" w:rsidRPr="00504E7B" w:rsidRDefault="00AC6806" w:rsidP="00AC6806">
            <w:pPr>
              <w:spacing w:after="0" w:line="240" w:lineRule="auto"/>
              <w:ind w:left="0" w:firstLine="0"/>
            </w:pPr>
            <w:r w:rsidRPr="00504E7B">
              <w:t xml:space="preserve">Nr/znak nadany sprawie przez Zamawiającego: </w:t>
            </w:r>
            <w:r w:rsidR="00B608D9">
              <w:rPr>
                <w:kern w:val="2"/>
                <w14:ligatures w14:val="standardContextual"/>
              </w:rPr>
              <w:t>17/084/2025</w:t>
            </w:r>
          </w:p>
        </w:tc>
      </w:tr>
      <w:tr w:rsidR="00AC6806" w:rsidRPr="00504E7B" w14:paraId="63F5C70C" w14:textId="77777777" w:rsidTr="00AC6806">
        <w:tc>
          <w:tcPr>
            <w:tcW w:w="9058" w:type="dxa"/>
          </w:tcPr>
          <w:p w14:paraId="1B27DBED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31E7870D" w14:textId="77777777" w:rsidR="002349BA" w:rsidRPr="00EE5E34" w:rsidRDefault="002349BA" w:rsidP="002349BA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Powiat </w:t>
            </w:r>
            <w:r>
              <w:rPr>
                <w:b/>
              </w:rPr>
              <w:t>Kutnowski</w:t>
            </w:r>
          </w:p>
          <w:p w14:paraId="1A34C2A9" w14:textId="77777777" w:rsidR="002349BA" w:rsidRPr="00EE5E34" w:rsidRDefault="002349BA" w:rsidP="002349BA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Zespół Szkół </w:t>
            </w:r>
            <w:r>
              <w:rPr>
                <w:b/>
              </w:rPr>
              <w:t xml:space="preserve">Zawodowych </w:t>
            </w:r>
            <w:r w:rsidRPr="00EE5E34">
              <w:rPr>
                <w:b/>
              </w:rPr>
              <w:t xml:space="preserve">nr 2 im. </w:t>
            </w:r>
            <w:r>
              <w:rPr>
                <w:b/>
              </w:rPr>
              <w:t>A. Troczewskiego w Kutnie</w:t>
            </w:r>
          </w:p>
          <w:p w14:paraId="751C8510" w14:textId="77777777" w:rsidR="002349BA" w:rsidRPr="00EE5E34" w:rsidRDefault="002349BA" w:rsidP="002349BA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ul. </w:t>
            </w:r>
            <w:r>
              <w:rPr>
                <w:b/>
              </w:rPr>
              <w:t>Kościuszki 11</w:t>
            </w:r>
          </w:p>
          <w:p w14:paraId="6229B571" w14:textId="77777777" w:rsidR="002349BA" w:rsidRPr="009A7A38" w:rsidRDefault="002349BA" w:rsidP="002349BA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</w:t>
            </w:r>
            <w:r>
              <w:rPr>
                <w:b/>
              </w:rPr>
              <w:t>9</w:t>
            </w:r>
            <w:r w:rsidRPr="00EE5E34">
              <w:rPr>
                <w:b/>
              </w:rPr>
              <w:t xml:space="preserve">-300 </w:t>
            </w:r>
            <w:r>
              <w:rPr>
                <w:b/>
              </w:rPr>
              <w:t>Kutno</w:t>
            </w:r>
          </w:p>
          <w:p w14:paraId="0065FF0A" w14:textId="752288FD" w:rsidR="00AC6806" w:rsidRPr="00504E7B" w:rsidRDefault="002349BA" w:rsidP="002349BA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>
              <w:rPr>
                <w:b/>
              </w:rPr>
              <w:t>7751192802</w:t>
            </w:r>
            <w:r w:rsidRPr="009A7A38">
              <w:rPr>
                <w:b/>
              </w:rPr>
              <w:t xml:space="preserve">, REGON: </w:t>
            </w:r>
            <w:r>
              <w:rPr>
                <w:b/>
              </w:rPr>
              <w:t>000180806</w:t>
            </w:r>
          </w:p>
        </w:tc>
      </w:tr>
      <w:tr w:rsidR="00D1727C" w:rsidRPr="00504E7B" w14:paraId="3AA9BC54" w14:textId="77777777" w:rsidTr="00AC6806">
        <w:tc>
          <w:tcPr>
            <w:tcW w:w="9058" w:type="dxa"/>
          </w:tcPr>
          <w:p w14:paraId="66E1FBD6" w14:textId="77777777" w:rsidR="00D1727C" w:rsidRPr="00504E7B" w:rsidRDefault="002937EA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 / Wykonawca wspólnie ubiegający się / podmiot udostępniający zasoby:</w:t>
            </w:r>
            <w:r w:rsidR="00222CA7" w:rsidRPr="00504E7B">
              <w:t>*</w:t>
            </w:r>
          </w:p>
          <w:p w14:paraId="06873F3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[...............................………..........…………….....................................................................................</w:t>
            </w:r>
            <w:r w:rsidR="00931D6D" w:rsidRPr="00504E7B">
              <w:t>]</w:t>
            </w:r>
          </w:p>
          <w:p w14:paraId="0D913890" w14:textId="77777777" w:rsidR="00D1727C" w:rsidRPr="00504E7B" w:rsidRDefault="00931D6D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D1727C" w:rsidRPr="00504E7B">
              <w:t>..............................................................................................................................................................]</w:t>
            </w:r>
          </w:p>
          <w:p w14:paraId="1733B166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KRS/CEiDG)</w:t>
            </w:r>
          </w:p>
          <w:p w14:paraId="35295BA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0EAE58C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[..............................................................................................................................................................]</w:t>
            </w:r>
          </w:p>
          <w:p w14:paraId="5190CA32" w14:textId="77777777" w:rsidR="00261428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423ED8" w:rsidRPr="00504E7B" w14:paraId="59B02745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CAAA607" w14:textId="77777777" w:rsidR="00423ED8" w:rsidRPr="00504E7B" w:rsidRDefault="00423ED8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 składam niniejsze oświadczenie, stanowiące dowód potwierdzający brak podstaw wykluczenia i spełnianie warunków udziału w postępowaniu, tymczasowo zastępujące wymagane przez Zamawiającego podmiotowe środki dowodowe</w:t>
            </w:r>
            <w:r w:rsidRPr="00504E7B">
              <w:t>.</w:t>
            </w:r>
          </w:p>
        </w:tc>
      </w:tr>
      <w:tr w:rsidR="00D1727C" w:rsidRPr="00504E7B" w14:paraId="238F4735" w14:textId="77777777" w:rsidTr="00AC6806">
        <w:tc>
          <w:tcPr>
            <w:tcW w:w="9058" w:type="dxa"/>
          </w:tcPr>
          <w:p w14:paraId="55DF5BE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Wykonawca </w:t>
            </w:r>
            <w:r w:rsidR="000D6213" w:rsidRPr="00504E7B">
              <w:t xml:space="preserve">składający oświadczenie </w:t>
            </w:r>
            <w:r w:rsidRPr="00504E7B">
              <w:t>w Postępowaniu uczestniczy jako:</w:t>
            </w:r>
          </w:p>
          <w:p w14:paraId="74D5A4F3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   ] wykonawca samodzielnie ubiegający się o udzielenie zamówienia</w:t>
            </w:r>
          </w:p>
          <w:p w14:paraId="4325FE0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   ] wykonawca ubiegający się o udzielenie zamówienia wspólnie z innymi Wykonawcami</w:t>
            </w:r>
          </w:p>
        </w:tc>
      </w:tr>
      <w:tr w:rsidR="00992E65" w:rsidRPr="00504E7B" w14:paraId="2C23D21B" w14:textId="77777777" w:rsidTr="00AC6806">
        <w:tc>
          <w:tcPr>
            <w:tcW w:w="9058" w:type="dxa"/>
          </w:tcPr>
          <w:p w14:paraId="4AAB8EF9" w14:textId="77777777" w:rsidR="00992E65" w:rsidRPr="00504E7B" w:rsidRDefault="00992E65" w:rsidP="003D5B39">
            <w:pPr>
              <w:spacing w:after="0" w:line="240" w:lineRule="auto"/>
              <w:ind w:left="0" w:firstLine="0"/>
            </w:pPr>
            <w:r w:rsidRPr="00504E7B">
              <w:t>Czy Wykonawca jest mikro, małym lub średnim przedsiębiorstwem, zgodnie z definicjami zawartymi w zaleceniu Komisji 2003/361/WE (DzUUE L 124 z 20.5.2003, s.36)?</w:t>
            </w:r>
          </w:p>
          <w:p w14:paraId="3298D4AD" w14:textId="77777777" w:rsidR="00992E65" w:rsidRPr="00504E7B" w:rsidRDefault="00992E65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="0068651E" w:rsidRPr="0068651E">
              <w:rPr>
                <w:b/>
                <w:bCs/>
              </w:rPr>
              <w:t>MIKRO</w:t>
            </w:r>
            <w:r w:rsidRPr="00504E7B">
              <w:t xml:space="preserve">   [   ] </w:t>
            </w:r>
            <w:r w:rsidR="0068651E" w:rsidRPr="0068651E">
              <w:rPr>
                <w:b/>
                <w:bCs/>
              </w:rPr>
              <w:t>MAŁE</w:t>
            </w:r>
            <w:r w:rsidR="0068651E" w:rsidRPr="00504E7B">
              <w:t>[   ]</w:t>
            </w:r>
            <w:r w:rsidR="0068651E" w:rsidRPr="0068651E">
              <w:rPr>
                <w:b/>
                <w:bCs/>
              </w:rPr>
              <w:t>ŚREDNIE</w:t>
            </w:r>
            <w:r w:rsidR="0068651E" w:rsidRPr="00504E7B">
              <w:t>[   ]</w:t>
            </w:r>
            <w:r w:rsidR="0068651E" w:rsidRPr="0068651E">
              <w:rPr>
                <w:b/>
                <w:bCs/>
              </w:rPr>
              <w:t>ŻADNE Z POWY</w:t>
            </w:r>
            <w:r w:rsidR="0068651E">
              <w:rPr>
                <w:b/>
                <w:bCs/>
              </w:rPr>
              <w:t>Ż</w:t>
            </w:r>
            <w:r w:rsidR="0068651E" w:rsidRPr="0068651E">
              <w:rPr>
                <w:b/>
                <w:bCs/>
              </w:rPr>
              <w:t>SZYCH</w:t>
            </w:r>
          </w:p>
        </w:tc>
      </w:tr>
      <w:tr w:rsidR="00D1727C" w:rsidRPr="00504E7B" w14:paraId="391D943D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54026C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</w:p>
        </w:tc>
      </w:tr>
      <w:tr w:rsidR="00D1727C" w:rsidRPr="00504E7B" w14:paraId="137BFD3C" w14:textId="77777777" w:rsidTr="00AC6806">
        <w:tc>
          <w:tcPr>
            <w:tcW w:w="9058" w:type="dxa"/>
          </w:tcPr>
          <w:p w14:paraId="3ECCB51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bierze udział w Postępowaniu o udzielenie zamówienia wspólnie z innymi wykonawcami?</w:t>
            </w:r>
          </w:p>
          <w:p w14:paraId="4E4CE1EA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7683B9A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Jeżeli TAK, to proszę wskazać rolę Wykonawcy w grupie (np. lider) oraz </w:t>
            </w:r>
            <w:r w:rsidR="00BD1B99" w:rsidRPr="00504E7B">
              <w:t xml:space="preserve">podać </w:t>
            </w:r>
            <w:r w:rsidRPr="00504E7B">
              <w:t>nazwy pozostałych wykonawców wspólnie ubiegających się o udzielenie zamówienia.</w:t>
            </w:r>
          </w:p>
          <w:p w14:paraId="367722B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>[..............................................................................................................................................................]</w:t>
            </w:r>
          </w:p>
        </w:tc>
      </w:tr>
      <w:tr w:rsidR="00D1727C" w:rsidRPr="00504E7B" w14:paraId="4380DFAE" w14:textId="77777777" w:rsidTr="00AC6806">
        <w:tc>
          <w:tcPr>
            <w:tcW w:w="9058" w:type="dxa"/>
          </w:tcPr>
          <w:p w14:paraId="16AE9B1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</w:p>
        </w:tc>
      </w:tr>
      <w:tr w:rsidR="00D1727C" w:rsidRPr="00504E7B" w14:paraId="787B3AC7" w14:textId="77777777" w:rsidTr="00AC6806">
        <w:tc>
          <w:tcPr>
            <w:tcW w:w="9058" w:type="dxa"/>
          </w:tcPr>
          <w:p w14:paraId="4211E8A2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zamierza zlecić podwykonawcom, którzy nie udostępniają zasobów wykonanie jakiejkolwiek części zamówienia?</w:t>
            </w:r>
          </w:p>
          <w:p w14:paraId="44166133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299BACE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proszę podać nazwy podwykonawców, o ile są już znani.</w:t>
            </w:r>
          </w:p>
          <w:p w14:paraId="54450FC7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[..............................................................................................................................................................]</w:t>
            </w:r>
          </w:p>
        </w:tc>
      </w:tr>
      <w:tr w:rsidR="00D1727C" w:rsidRPr="00504E7B" w14:paraId="2C58BA4D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A8ADD4E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>Proszę pamiętać o obowiązku przedstawienia odrębnych oświadczeń o niepodleganiu wykluczeniu i spełnianiu warunków udziału w postępowaniu przez pozostałe podmioty, zgodnie z wymogami SWZ.</w:t>
            </w:r>
          </w:p>
        </w:tc>
      </w:tr>
      <w:tr w:rsidR="00D1727C" w:rsidRPr="00504E7B" w14:paraId="27BC4082" w14:textId="77777777" w:rsidTr="00AC6806">
        <w:tc>
          <w:tcPr>
            <w:tcW w:w="9058" w:type="dxa"/>
          </w:tcPr>
          <w:p w14:paraId="62EFE1F4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</w:p>
        </w:tc>
      </w:tr>
      <w:tr w:rsidR="00D1727C" w:rsidRPr="00504E7B" w14:paraId="2D5882EE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C038028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 xml:space="preserve">OŚWIADCZENIA DOTYCZĄCE PRZESŁANEK WYKLUCZENIA Z POSTĘPOWANIA </w:t>
            </w:r>
          </w:p>
        </w:tc>
      </w:tr>
      <w:tr w:rsidR="00D1727C" w:rsidRPr="00504E7B" w14:paraId="57BBBCFA" w14:textId="77777777" w:rsidTr="00AC6806">
        <w:tc>
          <w:tcPr>
            <w:tcW w:w="9058" w:type="dxa"/>
          </w:tcPr>
          <w:p w14:paraId="37A3BCCD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>Art. 108 ust. 1 lub 2 ustawy Pzp</w:t>
            </w:r>
          </w:p>
          <w:p w14:paraId="1F8EE43C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będący osobą fizyczną lub jakakolwiek osoba będąca urzędującym członkiem jego organu zarządzającego lub nadzorczego, wspólnikiem spółki w spółce jawnej lub partnerskiej albo komplementariuszem w spółce komandytowej lub komandytowo-akcyjnej lub prokurentem została prawomocnie skazana za przestępstwo:</w:t>
            </w:r>
          </w:p>
          <w:p w14:paraId="47D68A84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a) udziału w zorganizowanej grupie przestępczej albo związku mającym na celu popełnienie przestępstwa lub przestępstwa skarbowego, o którym mowa w art. 258 Kodeksu karnego,</w:t>
            </w:r>
          </w:p>
          <w:p w14:paraId="0C8CD70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b) handlu ludźmi, o którym mowa w art. 189a Kodeksu karnego,</w:t>
            </w:r>
          </w:p>
          <w:p w14:paraId="1222D32F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c) o którym mowa w art. 228–230a, art. 250a Kodeksu karnego lub w art. 46 lub art. 48 ustawy z dnia 25 czerwca 2010 r. o sporcie,</w:t>
            </w:r>
          </w:p>
          <w:p w14:paraId="5D0C742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d) 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41D12AA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e) o charakterze terrorystycznym, o którym mowa w art. 115 § 20 Kodeksu karnego, lub mające na celu popełnienie tego przestępstwa,</w:t>
            </w:r>
          </w:p>
          <w:p w14:paraId="105F0A43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f) powierzenia wykonywania pracy małoletniemu cudzoziemcowi, o którym mowa w art. 9 ust. 2 ustawy z dnia 15 czerwca 2012 r. o skutkach powierzania wykonywania pracy cudzoziemcom przebywającym wbrew przepisom na terytorium Rzeczypospolitej Polskiej (Dz. U.</w:t>
            </w:r>
            <w:r w:rsidR="004B2B12">
              <w:t xml:space="preserve"> 2012</w:t>
            </w:r>
            <w:r w:rsidRPr="00504E7B">
              <w:t xml:space="preserve"> poz. 769</w:t>
            </w:r>
            <w:r w:rsidR="004B2B12">
              <w:t xml:space="preserve"> oraz 2020 poz. 2023</w:t>
            </w:r>
            <w:r w:rsidRPr="00504E7B">
              <w:t>),</w:t>
            </w:r>
          </w:p>
          <w:p w14:paraId="291976E5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g) 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      </w:r>
          </w:p>
          <w:p w14:paraId="50F2FEC4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h) o którym mowa w art. 9 ust. 1 i 3 lub art. 10 ustawy z dnia 15 czerwca 2012 r. o skutkach powierzania wykonywania pracy cudzoziemcom przebywającym wbrew przepisom na terytorium Rzeczypospolitej Polskiej</w:t>
            </w:r>
          </w:p>
          <w:p w14:paraId="15247B4C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– lub za odpowiedni czyn zabroniony określony w przepisach prawa obcego?</w:t>
            </w:r>
          </w:p>
          <w:p w14:paraId="339AE123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42DE1073" w14:textId="77777777" w:rsidTr="00AC6806">
        <w:tc>
          <w:tcPr>
            <w:tcW w:w="9058" w:type="dxa"/>
          </w:tcPr>
          <w:p w14:paraId="584DA4AD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>Art. 108 ust. 1 pkt 3) ustawy Pzp</w:t>
            </w:r>
          </w:p>
          <w:p w14:paraId="35B3633B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wobec którego wydano prawomocny wyrok sądu lub ostateczną decyzję administracyjną o zaleganiu z uiszczeniem podatków, opłat lub składek na ubezpieczenie społeczne lub zdrowotne?</w:t>
            </w:r>
          </w:p>
          <w:p w14:paraId="3DF294DE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1E45D89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>Jeżeli TAK, to czy Wykonawca przed upływem terminu składania ofert dokonał płatności należnych podatków, opłat lub składek na ubezpieczenie społeczne lub zdrowotne wraz z odsetkami lub grzywnami lub zawarł wiążące porozumienie w sprawie spłaty tych należności?</w:t>
            </w:r>
          </w:p>
          <w:p w14:paraId="78933826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3C35F245" w14:textId="77777777" w:rsidTr="00AC6806">
        <w:tc>
          <w:tcPr>
            <w:tcW w:w="9058" w:type="dxa"/>
          </w:tcPr>
          <w:p w14:paraId="5C29F55A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lastRenderedPageBreak/>
              <w:t>Art. 108 ust. 1 pkt 4) ustawy Pzp</w:t>
            </w:r>
          </w:p>
          <w:p w14:paraId="50B654E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wobec którego prawomocnie orzeczono zakaz ubiegania się o zamówienia publiczne?</w:t>
            </w:r>
          </w:p>
          <w:p w14:paraId="7DE458F7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52E624E1" w14:textId="77777777" w:rsidTr="00AC6806">
        <w:tc>
          <w:tcPr>
            <w:tcW w:w="9058" w:type="dxa"/>
          </w:tcPr>
          <w:p w14:paraId="7C9C0253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>Art. 108 ust. 1 pkt 5) ustawy Pzp</w:t>
            </w:r>
          </w:p>
          <w:p w14:paraId="08123260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który zawarł z innymi wykonawcami porozumienie mające na celu zakłócenie konkurencji, w szczególności czy należąc do tej samej grupy kapitałowej w rozumieniu ustawy z dnia 16 lutego 2007 r. o ochronie konkurencji i konsumentów, Wykonawca oraz inni wykonawcy złożyli w Postępowaniu odrębne oferty?</w:t>
            </w:r>
          </w:p>
          <w:p w14:paraId="3D23490B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0DB5FF5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Wykonawca oraz inni wykonawcy, którzy złożyli w Postępowaniu odrębne oferty wykażą, że przygotowali te oferty niezależnie od siebie?</w:t>
            </w:r>
          </w:p>
          <w:p w14:paraId="1A1280DC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6E53C6E7" w14:textId="77777777" w:rsidTr="00AC6806">
        <w:tc>
          <w:tcPr>
            <w:tcW w:w="9058" w:type="dxa"/>
          </w:tcPr>
          <w:p w14:paraId="6221A4FA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>Art. 108 ust. 1 pkt 6) ustawy Pzp</w:t>
            </w:r>
          </w:p>
          <w:p w14:paraId="3FC2F17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Czy Wykonawca lub podmiot, który należy z wykonawcą do tej samej grupy kapitałowej w rozumieniu ustawy z dnia 16 lutego 2007 r. o ochronie konkurencji i </w:t>
            </w:r>
            <w:r w:rsidR="00FF5B25" w:rsidRPr="00504E7B">
              <w:t>konsumentów,</w:t>
            </w:r>
            <w:r w:rsidRPr="00504E7B">
              <w:t xml:space="preserve"> doradzał lub w inny sposób był zaangażowany w przygotowanie Postępowania?</w:t>
            </w:r>
          </w:p>
          <w:p w14:paraId="34B682F4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58CA95D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doszło do zakłócenia konkurencji wynikającego z wcześniejszego zaangażowania tego Wykonawcy lub podmiotu, który należy z wykonawcą do tej samej grupy kapitałowej w rozumieniu ustawy z dnia 16 lutego 2007 r. o ochronie konkurencji i konsumentów?</w:t>
            </w:r>
          </w:p>
          <w:p w14:paraId="6EE44D92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4780D7C5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spowodowane tym zakłócenie konkurencji może być wyeliminowane w inny sposób niż przez wykluczenie Wykonawcy z udziału w postępowaniu o udzielenie zamówienia?</w:t>
            </w:r>
          </w:p>
          <w:p w14:paraId="34E2729D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FF5B25" w:rsidRPr="00504E7B" w14:paraId="4456E2E8" w14:textId="77777777" w:rsidTr="00AC6806">
        <w:tc>
          <w:tcPr>
            <w:tcW w:w="9058" w:type="dxa"/>
          </w:tcPr>
          <w:p w14:paraId="1F026BE7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t>Art. 7 ust. 1 pkt 1 ustawy z dnia 13 kwietnia 2022 o szczególnych rozwiązaniach w zakresie przeciwdziałania wspieraniu agresji na Ukrainę oraz służących ochronie bezpieczeństwa narodowego (t.j. Dz. U. 2024 poz. 507 ze zm.)</w:t>
            </w:r>
          </w:p>
          <w:p w14:paraId="3AF24A9F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>Czy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(t.j. Dz. U. 2024 poz. 507 ze zm.)?</w:t>
            </w:r>
          </w:p>
          <w:p w14:paraId="7C257719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1EEFD873" w14:textId="77777777" w:rsidTr="00AC6806">
        <w:tc>
          <w:tcPr>
            <w:tcW w:w="9058" w:type="dxa"/>
          </w:tcPr>
          <w:p w14:paraId="544BBC9D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t>Art. 7 ust. 1 pkt 2 ustawy z dnia 13 kwietnia 2022 o szczególnych rozwiązaniach w zakresie przeciwdziałania wspieraniu agresji na Ukrainę oraz służących ochronie bezpieczeństwa narodowego (t.j. Dz. U. 2024 poz. 507 ze zm.)</w:t>
            </w:r>
          </w:p>
          <w:p w14:paraId="788FC72C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lastRenderedPageBreak/>
              <w:t xml:space="preserve">Czy Wykonawca jest podmiotem, </w:t>
            </w:r>
            <w:r w:rsidRPr="00FF5B25">
              <w:rPr>
                <w:color w:val="auto"/>
              </w:rPr>
              <w:t xml:space="preserve">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      </w:r>
            <w:r w:rsidRPr="00FF5B25">
              <w:t xml:space="preserve"> ustawy z dnia 13 kwietnia 2022 o szczególnych rozwiązaniach w zakresie przeciwdziałania wspieraniu agresji na Ukrainę oraz służących ochronie bezpieczeństwa narodowego (t.j. Dz. U. 2024 poz. 507 ze zm.)?</w:t>
            </w:r>
          </w:p>
          <w:p w14:paraId="3ED8D1A7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46C817A6" w14:textId="77777777" w:rsidTr="00AC6806">
        <w:tc>
          <w:tcPr>
            <w:tcW w:w="9058" w:type="dxa"/>
          </w:tcPr>
          <w:p w14:paraId="724F7304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(t.j. Dz. U. 2024 poz. 507 ze zm.)</w:t>
            </w:r>
          </w:p>
          <w:p w14:paraId="6CFC45FB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 xml:space="preserve">Czy Wykonawca jest podmiotem, </w:t>
            </w:r>
            <w:r w:rsidRPr="00FF5B25">
              <w:rPr>
                <w:color w:val="auto"/>
              </w:rPr>
              <w:t>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FF5B25">
              <w:t xml:space="preserve"> ustawy z dnia 13 kwietnia 2022 o szczególnych rozwiązaniach w zakresie przeciwdziałania wspieraniu agresji na Ukrainę oraz służących ochronie bezpieczeństwa narodowego (t.j. Dz. U. 2024 poz. 507 ze zm.)?</w:t>
            </w:r>
          </w:p>
          <w:p w14:paraId="25158CD2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51B9802E" w14:textId="77777777" w:rsidTr="00AC6806">
        <w:tc>
          <w:tcPr>
            <w:tcW w:w="9058" w:type="dxa"/>
          </w:tcPr>
          <w:p w14:paraId="05402076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Czy w przypadku zaistnienia jakiejkolwiek z podstaw wykluczenia mających zastosowanie w Postępowaniu, o których mowa w art. 108 ust. 1 pkt 1, 2 i 5, Wykonawca przedsięwziął środki w celu wykazania swojej rzetelności (samooczyszczenie)?</w:t>
            </w:r>
          </w:p>
          <w:p w14:paraId="082A0A97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4FE4ED6A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Jeżeli TAK, to proszę opisać przedsięwzięte środki.</w:t>
            </w:r>
          </w:p>
          <w:p w14:paraId="1C74DBF1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[……………………………………………………………...</w:t>
            </w:r>
            <w:r>
              <w:t>..</w:t>
            </w:r>
            <w:r w:rsidRPr="00504E7B">
              <w:t>...........................................................]</w:t>
            </w:r>
          </w:p>
          <w:p w14:paraId="4A267D9F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</w:t>
            </w:r>
            <w:r>
              <w:t>.</w:t>
            </w:r>
            <w:r w:rsidRPr="00504E7B">
              <w:t>...............................................................]</w:t>
            </w:r>
          </w:p>
          <w:p w14:paraId="41AE2B22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[…………………………………………………………….</w:t>
            </w:r>
            <w:r>
              <w:t>.</w:t>
            </w:r>
            <w:r w:rsidRPr="00504E7B">
              <w:t>..............................................................]</w:t>
            </w:r>
          </w:p>
        </w:tc>
      </w:tr>
      <w:tr w:rsidR="00FF5B25" w:rsidRPr="00504E7B" w14:paraId="00D7D42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47753D4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DOSTĘP DO BEZPŁATNYCH I OGÓLNODOSTĘPNYCH BAZ DANYCH</w:t>
            </w:r>
          </w:p>
        </w:tc>
      </w:tr>
      <w:tr w:rsidR="00FF5B25" w:rsidRPr="00504E7B" w14:paraId="45B34F21" w14:textId="77777777" w:rsidTr="00AC6806">
        <w:tc>
          <w:tcPr>
            <w:tcW w:w="9058" w:type="dxa"/>
          </w:tcPr>
          <w:p w14:paraId="72F33B87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 xml:space="preserve">Wykonawca może wskazać w niniejszym oświadczeniu dane umożliwiające dostęp do podmiotowych środków dowodowych za pomocą bezpłatnych i ogólnodostępnych baz danych, w szczególności rejestrów publicznych w rozumieniu ustawy z dnia 17 lutego 2005 r. o informatyzacji działalności podmiotów realizujących zadania publiczne </w:t>
            </w:r>
            <w:r>
              <w:t>–</w:t>
            </w:r>
            <w:r w:rsidRPr="00504E7B">
              <w:t xml:space="preserve"> Zamawiający nie będzie wzywać Wykonawcy do złożenia podmiotowych środków dowodowych, jeżeli będzie mógł je uzyskać samodzielnie.</w:t>
            </w:r>
          </w:p>
          <w:p w14:paraId="783F95F0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Proszę podać niezbędne informacje.</w:t>
            </w:r>
          </w:p>
          <w:p w14:paraId="3A681325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......................................]</w:t>
            </w:r>
          </w:p>
        </w:tc>
      </w:tr>
      <w:tr w:rsidR="00FF5B25" w:rsidRPr="00504E7B" w14:paraId="1F185141" w14:textId="77777777" w:rsidTr="00AC6806">
        <w:tc>
          <w:tcPr>
            <w:tcW w:w="9058" w:type="dxa"/>
          </w:tcPr>
          <w:p w14:paraId="0AEF72EB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</w:p>
        </w:tc>
      </w:tr>
      <w:tr w:rsidR="00FF5B25" w:rsidRPr="00504E7B" w14:paraId="14468581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02F1E0B7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FF5B25" w:rsidRPr="00504E7B" w14:paraId="6ECC9826" w14:textId="77777777" w:rsidTr="00AC6806">
        <w:tc>
          <w:tcPr>
            <w:tcW w:w="9058" w:type="dxa"/>
          </w:tcPr>
          <w:p w14:paraId="707C621B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lastRenderedPageBreak/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FF5B25" w:rsidRPr="00504E7B" w14:paraId="25735646" w14:textId="77777777" w:rsidTr="00AC6806">
        <w:tc>
          <w:tcPr>
            <w:tcW w:w="9058" w:type="dxa"/>
          </w:tcPr>
          <w:p w14:paraId="39F5CAD6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FF5B25" w:rsidRPr="00504E7B" w14:paraId="20B6732E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4C18FCC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FF5B25" w:rsidRPr="00504E7B" w14:paraId="0DAF2F26" w14:textId="77777777" w:rsidTr="00AC6806">
        <w:tc>
          <w:tcPr>
            <w:tcW w:w="9058" w:type="dxa"/>
          </w:tcPr>
          <w:p w14:paraId="126D7F09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</w:t>
            </w:r>
            <w:r>
              <w:t>–</w:t>
            </w:r>
            <w:r w:rsidRPr="00504E7B">
              <w:t xml:space="preserve"> jeśli jakaś część oświadczenia nie dotyczy podmiotu składającego oświadczenie: proszę wpisać, że „nie dotyczy” </w:t>
            </w:r>
            <w:r w:rsidR="00625FA1">
              <w:t>lub skreślić.</w:t>
            </w:r>
          </w:p>
        </w:tc>
      </w:tr>
      <w:tr w:rsidR="00FF5B25" w:rsidRPr="009A253B" w14:paraId="52EEBDB6" w14:textId="77777777" w:rsidTr="00AC6806">
        <w:tc>
          <w:tcPr>
            <w:tcW w:w="9058" w:type="dxa"/>
          </w:tcPr>
          <w:p w14:paraId="14B08519" w14:textId="77777777" w:rsidR="00FF5B25" w:rsidRPr="009A253B" w:rsidRDefault="00FF5B25" w:rsidP="00FF5B25">
            <w:pPr>
              <w:spacing w:after="0" w:line="240" w:lineRule="auto"/>
              <w:ind w:left="0" w:firstLine="0"/>
            </w:pPr>
            <w:r w:rsidRPr="009A253B"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FF5B25" w:rsidRPr="00504E7B" w14:paraId="52E967AE" w14:textId="77777777" w:rsidTr="00AC6806">
        <w:tc>
          <w:tcPr>
            <w:tcW w:w="9058" w:type="dxa"/>
          </w:tcPr>
          <w:p w14:paraId="2BF0E0B6" w14:textId="77777777" w:rsidR="00FF5B25" w:rsidRPr="009A253B" w:rsidRDefault="00FF5B25" w:rsidP="00FF5B25">
            <w:pPr>
              <w:spacing w:after="0" w:line="240" w:lineRule="auto"/>
              <w:ind w:left="0" w:firstLine="0"/>
            </w:pPr>
            <w:r w:rsidRPr="009A253B">
              <w:t>Wymogi odnoszące się do formy niniejszego oświadczenia, w szczególności wymogi co do jego podpisania i złożenia, zostały szczegółowo opisane w SWZ.</w:t>
            </w:r>
          </w:p>
        </w:tc>
      </w:tr>
    </w:tbl>
    <w:p w14:paraId="5F3B5593" w14:textId="77777777" w:rsidR="00261428" w:rsidRPr="00504E7B" w:rsidRDefault="00261428" w:rsidP="003D5B39">
      <w:pPr>
        <w:spacing w:after="0" w:line="240" w:lineRule="auto"/>
        <w:ind w:left="0" w:firstLine="0"/>
        <w:jc w:val="left"/>
        <w:rPr>
          <w:sz w:val="22"/>
        </w:rPr>
      </w:pPr>
      <w:r w:rsidRPr="00504E7B">
        <w:rPr>
          <w:sz w:val="22"/>
        </w:rPr>
        <w:br w:type="page"/>
      </w:r>
    </w:p>
    <w:p w14:paraId="024EE0AB" w14:textId="77777777" w:rsidR="00187FB7" w:rsidRPr="00504E7B" w:rsidRDefault="00AE0F72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lastRenderedPageBreak/>
        <w:t xml:space="preserve">Załącznik nr </w:t>
      </w:r>
      <w:r w:rsidR="00E84985" w:rsidRPr="00504E7B">
        <w:rPr>
          <w:b/>
          <w:sz w:val="22"/>
        </w:rPr>
        <w:t>3</w:t>
      </w:r>
      <w:r w:rsidRPr="00504E7B">
        <w:rPr>
          <w:b/>
          <w:sz w:val="22"/>
        </w:rPr>
        <w:t xml:space="preserve"> do SWZ</w:t>
      </w:r>
    </w:p>
    <w:p w14:paraId="270DA1B1" w14:textId="77777777" w:rsidR="00187FB7" w:rsidRPr="00504E7B" w:rsidRDefault="00187FB7" w:rsidP="003D5B39">
      <w:pPr>
        <w:spacing w:after="0" w:line="240" w:lineRule="auto"/>
        <w:ind w:left="0" w:firstLine="0"/>
        <w:rPr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187FB7" w:rsidRPr="00504E7B" w14:paraId="43425581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100C52A" w14:textId="77777777" w:rsidR="00E92804" w:rsidRPr="00504E7B" w:rsidRDefault="00E92804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</w:t>
            </w:r>
          </w:p>
          <w:p w14:paraId="2598C024" w14:textId="77777777" w:rsidR="00A517A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KTÓRE ROBOTY BUDOWLANE, DOSTAWY LUB USŁUGI WYKONAJĄ POSZCZEGÓLNI WYKONAWCY</w:t>
            </w:r>
          </w:p>
          <w:p w14:paraId="700FDD6C" w14:textId="77777777" w:rsidR="00A517A9" w:rsidRPr="00504E7B" w:rsidRDefault="00A517A9" w:rsidP="003D5B39">
            <w:pPr>
              <w:spacing w:after="0" w:line="240" w:lineRule="auto"/>
              <w:ind w:left="0" w:firstLine="0"/>
              <w:jc w:val="center"/>
            </w:pPr>
            <w:r w:rsidRPr="00504E7B">
              <w:t>składane na podstawie art. 1</w:t>
            </w:r>
            <w:r w:rsidR="009665F9" w:rsidRPr="00504E7B">
              <w:t>17</w:t>
            </w:r>
            <w:r w:rsidRPr="00504E7B">
              <w:t xml:space="preserve"> ust. </w:t>
            </w:r>
            <w:r w:rsidR="009665F9" w:rsidRPr="00504E7B">
              <w:t>4</w:t>
            </w:r>
            <w:r w:rsidRPr="00504E7B">
              <w:t xml:space="preserve">ustawy Prawo zamówień publicznych </w:t>
            </w:r>
          </w:p>
          <w:p w14:paraId="2BAE68DA" w14:textId="5F376472" w:rsidR="00187FB7" w:rsidRPr="00504E7B" w:rsidRDefault="00A517A9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r w:rsidR="00772AB3" w:rsidRPr="00772AB3">
              <w:t>t.j. Dz. U. z 2024 r. poz. 1320</w:t>
            </w:r>
            <w:r w:rsidR="00C57697">
              <w:t xml:space="preserve"> </w:t>
            </w:r>
            <w:r w:rsidR="00F74261" w:rsidRPr="00F74261">
              <w:t>z późn. zm.</w:t>
            </w:r>
            <w:r w:rsidRPr="00504E7B">
              <w:t>)</w:t>
            </w:r>
          </w:p>
          <w:p w14:paraId="781E2224" w14:textId="741299C6" w:rsidR="009C5A17" w:rsidRDefault="00187FB7" w:rsidP="00EE5E34">
            <w:pPr>
              <w:spacing w:after="0" w:line="240" w:lineRule="auto"/>
              <w:ind w:left="0" w:firstLine="0"/>
              <w:rPr>
                <w:b/>
                <w:bCs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Pzp, na </w:t>
            </w:r>
            <w:r w:rsidR="009C5A17">
              <w:t>z</w:t>
            </w:r>
            <w:r w:rsidR="009C5A17" w:rsidRPr="007D6986">
              <w:rPr>
                <w:b/>
                <w:bCs/>
              </w:rPr>
              <w:t>akup, dostaw</w:t>
            </w:r>
            <w:r w:rsidR="009C5A17">
              <w:rPr>
                <w:b/>
                <w:bCs/>
              </w:rPr>
              <w:t>ę</w:t>
            </w:r>
            <w:r w:rsidR="009C5A17" w:rsidRPr="007D6986">
              <w:rPr>
                <w:b/>
                <w:bCs/>
              </w:rPr>
              <w:t xml:space="preserve"> i montaż mebli w ramach realizacji projektu pn.: "</w:t>
            </w:r>
            <w:r w:rsidR="00EF4564">
              <w:rPr>
                <w:b/>
                <w:bCs/>
              </w:rPr>
              <w:t>Rozwój kompetencji młodych logistyków</w:t>
            </w:r>
            <w:r w:rsidR="009C5A17" w:rsidRPr="007D6986">
              <w:rPr>
                <w:b/>
                <w:bCs/>
              </w:rPr>
              <w:t xml:space="preserve"> – podniesienie jakości kształcenia zawodowego w ZSZ nr 2 w Kutnie" w ramach Programu Regionalnego Fundusze Europejskie dla Łódzkiego na lata 2021-2027, Priorytet FELD.08 Fundusze europejskie dla edukacji i kadr w Łódzkiem, Działanie FELD 08.08 Kształcenie zawodowe  (FELD.08.08-IZ.00-008</w:t>
            </w:r>
            <w:r w:rsidR="00E35B4A">
              <w:rPr>
                <w:b/>
                <w:bCs/>
              </w:rPr>
              <w:t>4</w:t>
            </w:r>
            <w:r w:rsidR="009C5A17" w:rsidRPr="007D6986">
              <w:rPr>
                <w:b/>
                <w:bCs/>
              </w:rPr>
              <w:t>/23-00).</w:t>
            </w:r>
            <w:r w:rsidR="009C5A17">
              <w:rPr>
                <w:b/>
                <w:bCs/>
              </w:rPr>
              <w:t xml:space="preserve">  </w:t>
            </w:r>
          </w:p>
          <w:p w14:paraId="6318A36C" w14:textId="13A10AB1" w:rsidR="00187FB7" w:rsidRPr="00504E7B" w:rsidRDefault="00EE5E34" w:rsidP="00EE5E34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Nr/znak nadany sprawie przez Zamawiającego: </w:t>
            </w:r>
            <w:r w:rsidR="00B608D9">
              <w:rPr>
                <w:kern w:val="2"/>
                <w14:ligatures w14:val="standardContextual"/>
              </w:rPr>
              <w:t>17/084/2025</w:t>
            </w:r>
          </w:p>
        </w:tc>
      </w:tr>
      <w:tr w:rsidR="00AC6806" w:rsidRPr="00504E7B" w14:paraId="5CF53A35" w14:textId="77777777" w:rsidTr="00AC6806">
        <w:tc>
          <w:tcPr>
            <w:tcW w:w="9058" w:type="dxa"/>
          </w:tcPr>
          <w:p w14:paraId="62D70596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387A7112" w14:textId="77777777" w:rsidR="009C5A17" w:rsidRPr="00EE5E34" w:rsidRDefault="009C5A17" w:rsidP="009C5A17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Powiat </w:t>
            </w:r>
            <w:r>
              <w:rPr>
                <w:b/>
              </w:rPr>
              <w:t>Kutnowski</w:t>
            </w:r>
          </w:p>
          <w:p w14:paraId="4C509482" w14:textId="77777777" w:rsidR="009C5A17" w:rsidRPr="00EE5E34" w:rsidRDefault="009C5A17" w:rsidP="009C5A17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Zespół Szkół </w:t>
            </w:r>
            <w:r>
              <w:rPr>
                <w:b/>
              </w:rPr>
              <w:t xml:space="preserve">Zawodowych </w:t>
            </w:r>
            <w:r w:rsidRPr="00EE5E34">
              <w:rPr>
                <w:b/>
              </w:rPr>
              <w:t xml:space="preserve">nr 2 im. </w:t>
            </w:r>
            <w:r>
              <w:rPr>
                <w:b/>
              </w:rPr>
              <w:t>A. Troczewskiego w Kutnie</w:t>
            </w:r>
          </w:p>
          <w:p w14:paraId="4A5E1851" w14:textId="77777777" w:rsidR="009C5A17" w:rsidRPr="00EE5E34" w:rsidRDefault="009C5A17" w:rsidP="009C5A17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ul. </w:t>
            </w:r>
            <w:r>
              <w:rPr>
                <w:b/>
              </w:rPr>
              <w:t>Kościuszki 11</w:t>
            </w:r>
          </w:p>
          <w:p w14:paraId="16D7B425" w14:textId="77777777" w:rsidR="009C5A17" w:rsidRPr="009A7A38" w:rsidRDefault="009C5A17" w:rsidP="009C5A17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</w:t>
            </w:r>
            <w:r>
              <w:rPr>
                <w:b/>
              </w:rPr>
              <w:t>9</w:t>
            </w:r>
            <w:r w:rsidRPr="00EE5E34">
              <w:rPr>
                <w:b/>
              </w:rPr>
              <w:t xml:space="preserve">-300 </w:t>
            </w:r>
            <w:r>
              <w:rPr>
                <w:b/>
              </w:rPr>
              <w:t>Kutno</w:t>
            </w:r>
          </w:p>
          <w:p w14:paraId="0AEDB995" w14:textId="6C26A550" w:rsidR="00AC6806" w:rsidRPr="00504E7B" w:rsidRDefault="009C5A17" w:rsidP="009C5A17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>
              <w:rPr>
                <w:b/>
              </w:rPr>
              <w:t>7751192802</w:t>
            </w:r>
            <w:r w:rsidRPr="009A7A38">
              <w:rPr>
                <w:b/>
              </w:rPr>
              <w:t xml:space="preserve">, REGON: </w:t>
            </w:r>
            <w:r>
              <w:rPr>
                <w:b/>
              </w:rPr>
              <w:t>000180806</w:t>
            </w:r>
          </w:p>
        </w:tc>
      </w:tr>
      <w:tr w:rsidR="00187FB7" w:rsidRPr="00504E7B" w14:paraId="1AAEF060" w14:textId="77777777" w:rsidTr="00AC6806">
        <w:tc>
          <w:tcPr>
            <w:tcW w:w="9058" w:type="dxa"/>
          </w:tcPr>
          <w:p w14:paraId="46C6DC1E" w14:textId="77777777" w:rsidR="00187FB7" w:rsidRPr="00504E7B" w:rsidRDefault="00187FB7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</w:t>
            </w:r>
            <w:r w:rsidR="009665F9" w:rsidRPr="00504E7B">
              <w:rPr>
                <w:u w:val="single"/>
              </w:rPr>
              <w:t>y wspólnie ubiegający się o udzielenie zamówienia</w:t>
            </w:r>
            <w:r w:rsidRPr="00504E7B">
              <w:rPr>
                <w:u w:val="single"/>
              </w:rPr>
              <w:t>:</w:t>
            </w:r>
          </w:p>
          <w:p w14:paraId="55F75512" w14:textId="77777777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Pr="00504E7B">
              <w:t>............................………</w:t>
            </w:r>
            <w:r w:rsidR="00F1209A">
              <w:t>…</w:t>
            </w:r>
            <w:r w:rsidRPr="00504E7B">
              <w:t>.......……………</w:t>
            </w:r>
            <w:r w:rsidR="00F1209A">
              <w:t>…</w:t>
            </w:r>
            <w:r w:rsidRPr="00504E7B">
              <w:t>...............................................................................</w:t>
            </w:r>
            <w:r w:rsidR="00931D6D" w:rsidRPr="00504E7B">
              <w:t>]</w:t>
            </w:r>
          </w:p>
          <w:p w14:paraId="0C877C24" w14:textId="77777777" w:rsidR="00187FB7" w:rsidRPr="00504E7B" w:rsidRDefault="00931D6D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="00187FB7" w:rsidRPr="00504E7B">
              <w:t>................................................................................................................................</w:t>
            </w:r>
            <w:r w:rsidR="009A253B">
              <w:t>...........</w:t>
            </w:r>
            <w:r w:rsidR="00187FB7" w:rsidRPr="00504E7B">
              <w:t>...............]</w:t>
            </w:r>
          </w:p>
          <w:p w14:paraId="44B23A6F" w14:textId="77777777" w:rsidR="00187FB7" w:rsidRPr="00504E7B" w:rsidRDefault="00187FB7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KRS/C</w:t>
            </w:r>
            <w:r w:rsidR="00F1209A" w:rsidRPr="00504E7B">
              <w:rPr>
                <w:i/>
              </w:rPr>
              <w:t>e</w:t>
            </w:r>
            <w:r w:rsidRPr="00504E7B">
              <w:rPr>
                <w:i/>
              </w:rPr>
              <w:t>iDG)</w:t>
            </w:r>
          </w:p>
          <w:p w14:paraId="04788780" w14:textId="77777777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1EF2DE71" w14:textId="77777777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Pr="00504E7B">
              <w:t>..................................................................................................................</w:t>
            </w:r>
            <w:r w:rsidR="009A253B">
              <w:t>..........</w:t>
            </w:r>
            <w:r w:rsidRPr="00504E7B">
              <w:t>.......................</w:t>
            </w:r>
            <w:r w:rsidR="0098499C" w:rsidRPr="00504E7B">
              <w:t>.</w:t>
            </w:r>
            <w:r w:rsidRPr="00504E7B">
              <w:t>......]</w:t>
            </w:r>
          </w:p>
          <w:p w14:paraId="664C5D94" w14:textId="77777777" w:rsidR="00187FB7" w:rsidRPr="00504E7B" w:rsidRDefault="00187FB7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423ED8" w:rsidRPr="00504E7B" w14:paraId="285D2737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44486525" w14:textId="285FD9A7" w:rsidR="00423ED8" w:rsidRPr="00504E7B" w:rsidRDefault="00423ED8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</w:t>
            </w:r>
            <w:r w:rsidR="00304004" w:rsidRPr="00504E7B">
              <w:rPr>
                <w:b/>
              </w:rPr>
              <w:t xml:space="preserve"> i mając świadomość, że w </w:t>
            </w:r>
            <w:r w:rsidR="00EE37BF" w:rsidRPr="00504E7B">
              <w:rPr>
                <w:b/>
              </w:rPr>
              <w:t xml:space="preserve">odniesieniu do warunków dotyczących wykształcenia, kwalifikacji zawodowych lub doświadczenia </w:t>
            </w:r>
            <w:r w:rsidR="00304004" w:rsidRPr="00504E7B">
              <w:rPr>
                <w:b/>
              </w:rPr>
              <w:t>W</w:t>
            </w:r>
            <w:r w:rsidR="00EE37BF" w:rsidRPr="00504E7B">
              <w:rPr>
                <w:b/>
              </w:rPr>
              <w:t xml:space="preserve">ykonawcy wspólnie ubiegający się o udzielenie zamówienia mogą polegać na zdolnościach tych z </w:t>
            </w:r>
            <w:r w:rsidR="00304004" w:rsidRPr="00504E7B">
              <w:rPr>
                <w:b/>
              </w:rPr>
              <w:t>W</w:t>
            </w:r>
            <w:r w:rsidR="00EE37BF" w:rsidRPr="00504E7B">
              <w:rPr>
                <w:b/>
              </w:rPr>
              <w:t>ykonawców, którzy wykonają roboty budowlane lub usługi, do realizacji których te</w:t>
            </w:r>
            <w:r w:rsidR="00FC5E1A">
              <w:rPr>
                <w:b/>
              </w:rPr>
              <w:t xml:space="preserve"> </w:t>
            </w:r>
            <w:r w:rsidR="00EE37BF" w:rsidRPr="00504E7B">
              <w:rPr>
                <w:b/>
              </w:rPr>
              <w:t>zdolności są wymagane</w:t>
            </w:r>
            <w:r w:rsidR="00304004" w:rsidRPr="00504E7B">
              <w:rPr>
                <w:b/>
              </w:rPr>
              <w:t xml:space="preserve">, </w:t>
            </w:r>
            <w:r w:rsidR="00625FA1" w:rsidRPr="00504E7B">
              <w:rPr>
                <w:b/>
              </w:rPr>
              <w:t>oświadczamy,</w:t>
            </w:r>
            <w:r w:rsidRPr="00504E7B">
              <w:rPr>
                <w:b/>
              </w:rPr>
              <w:t xml:space="preserve"> że:</w:t>
            </w:r>
          </w:p>
        </w:tc>
      </w:tr>
      <w:tr w:rsidR="00187FB7" w:rsidRPr="00504E7B" w14:paraId="5ABE668D" w14:textId="77777777" w:rsidTr="00AC6806">
        <w:tc>
          <w:tcPr>
            <w:tcW w:w="9058" w:type="dxa"/>
          </w:tcPr>
          <w:p w14:paraId="46729A89" w14:textId="193EED5F" w:rsidR="006E0EC0" w:rsidRDefault="006E0EC0" w:rsidP="007E7877">
            <w:pPr>
              <w:spacing w:after="0" w:line="240" w:lineRule="auto"/>
              <w:ind w:left="0" w:firstLine="0"/>
            </w:pPr>
            <w:r w:rsidRPr="006E0EC0">
              <w:t>Część 1*</w:t>
            </w:r>
          </w:p>
          <w:p w14:paraId="18B63C9A" w14:textId="2DD7306E" w:rsidR="007E7877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223FAEB2" w14:textId="77777777" w:rsidR="007E7877" w:rsidRPr="00504E7B" w:rsidRDefault="007E7877" w:rsidP="007E7877">
            <w:pPr>
              <w:spacing w:after="0" w:line="240" w:lineRule="auto"/>
              <w:ind w:left="0" w:firstLine="0"/>
              <w:jc w:val="center"/>
            </w:pPr>
            <w:r w:rsidRPr="00E70A3B">
              <w:t>(pełna nazwa/firma, adres, NIP/PESEL, KRS/CeiDG)</w:t>
            </w:r>
          </w:p>
          <w:p w14:paraId="001DB8D6" w14:textId="77777777" w:rsidR="007E787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 xml:space="preserve">Wykonawca ten zrealizuje </w:t>
            </w:r>
            <w:r>
              <w:t>dostawy</w:t>
            </w:r>
            <w:r w:rsidRPr="00504E7B">
              <w:t>, tj.:</w:t>
            </w:r>
          </w:p>
          <w:p w14:paraId="0F4898E0" w14:textId="3165A0CD" w:rsidR="007E787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6F1D8684" w14:textId="0CD2C0DD" w:rsidR="00187FB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</w:tc>
      </w:tr>
      <w:tr w:rsidR="006E0EC0" w:rsidRPr="00504E7B" w14:paraId="6DABEE84" w14:textId="77777777" w:rsidTr="00AC6806">
        <w:tc>
          <w:tcPr>
            <w:tcW w:w="9058" w:type="dxa"/>
          </w:tcPr>
          <w:p w14:paraId="5F92AF73" w14:textId="3DA889FF" w:rsidR="006E0EC0" w:rsidRDefault="006E0EC0" w:rsidP="006E0EC0">
            <w:pPr>
              <w:spacing w:after="0" w:line="240" w:lineRule="auto"/>
              <w:ind w:left="0" w:firstLine="0"/>
            </w:pPr>
            <w:r w:rsidRPr="006E0EC0">
              <w:t xml:space="preserve">Część </w:t>
            </w:r>
            <w:r>
              <w:t>2</w:t>
            </w:r>
            <w:r w:rsidRPr="006E0EC0">
              <w:t>*</w:t>
            </w:r>
          </w:p>
          <w:p w14:paraId="1961BD26" w14:textId="77777777" w:rsidR="006E0EC0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55A223A2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</w:pPr>
            <w:r w:rsidRPr="00E70A3B">
              <w:t>(pełna nazwa/firma, adres, NIP/PESEL, KRS/CeiDG)</w:t>
            </w:r>
          </w:p>
          <w:p w14:paraId="483DECF8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 xml:space="preserve">Wykonawca ten zrealizuje </w:t>
            </w:r>
            <w:r>
              <w:t>dostawy</w:t>
            </w:r>
            <w:r w:rsidRPr="00504E7B">
              <w:t>, tj.:</w:t>
            </w:r>
          </w:p>
          <w:p w14:paraId="0AB8CE3F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55711127" w14:textId="6ECD0CCB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</w:tc>
      </w:tr>
      <w:tr w:rsidR="006E0EC0" w:rsidRPr="00504E7B" w14:paraId="6CD8BEE2" w14:textId="77777777" w:rsidTr="00AC6806">
        <w:tc>
          <w:tcPr>
            <w:tcW w:w="9058" w:type="dxa"/>
          </w:tcPr>
          <w:p w14:paraId="77EA26A0" w14:textId="397603EE" w:rsidR="006E0EC0" w:rsidRPr="00504E7B" w:rsidRDefault="006E0EC0" w:rsidP="006E0EC0">
            <w:pPr>
              <w:spacing w:after="0" w:line="240" w:lineRule="auto"/>
              <w:ind w:left="0" w:firstLine="0"/>
            </w:pPr>
            <w:r w:rsidRPr="006E0EC0">
              <w:rPr>
                <w:b/>
                <w:bCs/>
                <w:color w:val="FF0000"/>
                <w:szCs w:val="24"/>
              </w:rPr>
              <w:t>*niepotrzebne skreślić</w:t>
            </w:r>
          </w:p>
        </w:tc>
      </w:tr>
      <w:tr w:rsidR="006E0EC0" w:rsidRPr="00504E7B" w14:paraId="2BF69C8D" w14:textId="77777777" w:rsidTr="00AC6806">
        <w:tc>
          <w:tcPr>
            <w:tcW w:w="9058" w:type="dxa"/>
          </w:tcPr>
          <w:p w14:paraId="521FE08F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</w:p>
        </w:tc>
      </w:tr>
      <w:tr w:rsidR="006E0EC0" w:rsidRPr="00504E7B" w14:paraId="78D260DF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EE09574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lastRenderedPageBreak/>
              <w:t>OŚWIADCZENIE DOTYCZĄCE PODANYCH INFORMACJI</w:t>
            </w:r>
          </w:p>
        </w:tc>
      </w:tr>
      <w:tr w:rsidR="006E0EC0" w:rsidRPr="00504E7B" w14:paraId="2E375F6A" w14:textId="77777777" w:rsidTr="00AC6806">
        <w:tc>
          <w:tcPr>
            <w:tcW w:w="9058" w:type="dxa"/>
          </w:tcPr>
          <w:p w14:paraId="39DB5422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6E0EC0" w:rsidRPr="00504E7B" w14:paraId="4193C796" w14:textId="77777777" w:rsidTr="00AC6806">
        <w:tc>
          <w:tcPr>
            <w:tcW w:w="9058" w:type="dxa"/>
          </w:tcPr>
          <w:p w14:paraId="1D542ECA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6E0EC0" w:rsidRPr="00504E7B" w14:paraId="43C9C387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D5C94EA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6E0EC0" w:rsidRPr="00504E7B" w14:paraId="0A163414" w14:textId="77777777" w:rsidTr="00AC6806">
        <w:tc>
          <w:tcPr>
            <w:tcW w:w="9058" w:type="dxa"/>
          </w:tcPr>
          <w:p w14:paraId="2E5EE8D0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</w:t>
            </w:r>
            <w:r>
              <w:t>–</w:t>
            </w:r>
            <w:r w:rsidRPr="00504E7B">
              <w:t xml:space="preserve"> jeśli jakaś część oświadczenia nie dotyczy podmiotu składającego oświadczenie: proszę wpisać, że „nie dotyczy”</w:t>
            </w:r>
            <w:r>
              <w:t xml:space="preserve"> lub skreślić</w:t>
            </w:r>
          </w:p>
        </w:tc>
      </w:tr>
      <w:tr w:rsidR="006E0EC0" w:rsidRPr="009A253B" w14:paraId="625D8EB3" w14:textId="77777777" w:rsidTr="00AC6806">
        <w:tc>
          <w:tcPr>
            <w:tcW w:w="9058" w:type="dxa"/>
          </w:tcPr>
          <w:p w14:paraId="10D8A5CE" w14:textId="77777777" w:rsidR="006E0EC0" w:rsidRPr="009A253B" w:rsidRDefault="006E0EC0" w:rsidP="006E0EC0">
            <w:pPr>
              <w:spacing w:after="0" w:line="240" w:lineRule="auto"/>
              <w:ind w:left="0" w:firstLine="0"/>
            </w:pPr>
            <w:r w:rsidRPr="009A253B">
              <w:t>W części dotyczącej podmiotu składającego oświadczenie proszę odpowiednio dostosować w związku z tym, że oświadczenie składają Wykonawcy wspólnie ubiegający się o udzielenie zamówienia.</w:t>
            </w:r>
          </w:p>
        </w:tc>
      </w:tr>
      <w:tr w:rsidR="006E0EC0" w:rsidRPr="00504E7B" w14:paraId="1DB19612" w14:textId="77777777" w:rsidTr="00AC6806">
        <w:tc>
          <w:tcPr>
            <w:tcW w:w="9058" w:type="dxa"/>
          </w:tcPr>
          <w:p w14:paraId="3A385214" w14:textId="77777777" w:rsidR="006E0EC0" w:rsidRPr="009A253B" w:rsidRDefault="006E0EC0" w:rsidP="006E0EC0">
            <w:pPr>
              <w:spacing w:after="0" w:line="240" w:lineRule="auto"/>
              <w:ind w:left="0" w:firstLine="0"/>
            </w:pPr>
            <w:r w:rsidRPr="009A253B">
              <w:t>Wymogi odnoszące się do formy niniejszego oświadczenia, w szczególności wymogi co do jego podpisania i złożenia, zostały szczegółowo opisane w SWZ.</w:t>
            </w:r>
          </w:p>
        </w:tc>
      </w:tr>
      <w:tr w:rsidR="006E0EC0" w:rsidRPr="00504E7B" w14:paraId="1001931A" w14:textId="77777777" w:rsidTr="00AC6806">
        <w:tc>
          <w:tcPr>
            <w:tcW w:w="9058" w:type="dxa"/>
          </w:tcPr>
          <w:p w14:paraId="40D6EAFC" w14:textId="77777777" w:rsidR="006E0EC0" w:rsidRPr="00504E7B" w:rsidRDefault="006E0EC0" w:rsidP="006E0EC0">
            <w:pPr>
              <w:spacing w:after="0" w:line="240" w:lineRule="auto"/>
              <w:ind w:left="0" w:firstLine="0"/>
              <w:rPr>
                <w:u w:val="single"/>
              </w:rPr>
            </w:pPr>
          </w:p>
        </w:tc>
      </w:tr>
    </w:tbl>
    <w:p w14:paraId="2774FFD9" w14:textId="77777777" w:rsidR="001838E4" w:rsidRPr="00504E7B" w:rsidRDefault="001838E4" w:rsidP="003D5B39">
      <w:pPr>
        <w:spacing w:after="0" w:line="240" w:lineRule="auto"/>
        <w:ind w:left="0" w:firstLine="0"/>
        <w:rPr>
          <w:sz w:val="22"/>
          <w:u w:val="single"/>
        </w:rPr>
      </w:pPr>
    </w:p>
    <w:p w14:paraId="4E87F289" w14:textId="77777777" w:rsidR="001420C5" w:rsidRPr="00504E7B" w:rsidRDefault="001420C5" w:rsidP="003D5B39">
      <w:pPr>
        <w:spacing w:after="0" w:line="240" w:lineRule="auto"/>
        <w:ind w:left="0" w:firstLine="0"/>
        <w:jc w:val="center"/>
        <w:rPr>
          <w:i/>
          <w:sz w:val="22"/>
        </w:rPr>
      </w:pPr>
      <w:r w:rsidRPr="00504E7B">
        <w:rPr>
          <w:i/>
          <w:sz w:val="22"/>
        </w:rPr>
        <w:br w:type="page"/>
      </w:r>
    </w:p>
    <w:p w14:paraId="50704F48" w14:textId="77777777" w:rsidR="00AE0F72" w:rsidRPr="00504E7B" w:rsidRDefault="00AE0F72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9076CF">
        <w:rPr>
          <w:b/>
          <w:sz w:val="22"/>
        </w:rPr>
        <w:lastRenderedPageBreak/>
        <w:t xml:space="preserve">Załącznik nr </w:t>
      </w:r>
      <w:r w:rsidR="00494D02" w:rsidRPr="009076CF">
        <w:rPr>
          <w:b/>
          <w:sz w:val="22"/>
        </w:rPr>
        <w:t>4</w:t>
      </w:r>
      <w:r w:rsidRPr="009076CF">
        <w:rPr>
          <w:b/>
          <w:sz w:val="22"/>
        </w:rPr>
        <w:t xml:space="preserve"> do SWZ</w:t>
      </w:r>
    </w:p>
    <w:p w14:paraId="7F9E4B01" w14:textId="77777777" w:rsidR="009665F9" w:rsidRPr="00504E7B" w:rsidRDefault="009665F9" w:rsidP="003D5B39">
      <w:pPr>
        <w:spacing w:after="0" w:line="240" w:lineRule="auto"/>
        <w:ind w:left="0" w:firstLine="0"/>
        <w:rPr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9665F9" w:rsidRPr="00504E7B" w14:paraId="32E74ACF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6B05AFF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 WYKONAWCY</w:t>
            </w:r>
          </w:p>
          <w:p w14:paraId="669FEFBB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 PRZYNALEŻNOŚCI LUB BRAKU PRZYNALEŻNOŚCI DO TEJ SAMEJ GRUPY KAPITAŁOWEJ</w:t>
            </w:r>
          </w:p>
          <w:p w14:paraId="20BCC5F5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składane na podstawie art. </w:t>
            </w:r>
            <w:r w:rsidR="00A16FDD" w:rsidRPr="00504E7B">
              <w:t xml:space="preserve">274 </w:t>
            </w:r>
            <w:r w:rsidRPr="00504E7B">
              <w:t xml:space="preserve">ust. 1 ustawy Prawo zamówień publicznych </w:t>
            </w:r>
          </w:p>
          <w:p w14:paraId="0503067F" w14:textId="6B1560C6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r w:rsidR="00772AB3" w:rsidRPr="00772AB3">
              <w:t>t.j. Dz. U. z 2024 r. poz. 1320</w:t>
            </w:r>
            <w:r w:rsidR="00C57697">
              <w:t xml:space="preserve"> </w:t>
            </w:r>
            <w:r w:rsidR="00F74261" w:rsidRPr="00F74261">
              <w:t>z późn. zm.</w:t>
            </w:r>
            <w:r w:rsidRPr="00504E7B">
              <w:t>)</w:t>
            </w:r>
          </w:p>
          <w:p w14:paraId="77CFAABE" w14:textId="5455FF56" w:rsidR="005F770E" w:rsidRPr="001002F3" w:rsidRDefault="009665F9" w:rsidP="005F770E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Pzp, na </w:t>
            </w:r>
            <w:r w:rsidR="009C5A17">
              <w:rPr>
                <w:b/>
                <w:bCs/>
              </w:rPr>
              <w:t>z</w:t>
            </w:r>
            <w:r w:rsidR="009C5A17" w:rsidRPr="007D6986">
              <w:rPr>
                <w:b/>
                <w:bCs/>
              </w:rPr>
              <w:t>akup, dostaw</w:t>
            </w:r>
            <w:r w:rsidR="009C5A17">
              <w:rPr>
                <w:b/>
                <w:bCs/>
              </w:rPr>
              <w:t>ę</w:t>
            </w:r>
            <w:r w:rsidR="009C5A17" w:rsidRPr="007D6986">
              <w:rPr>
                <w:b/>
                <w:bCs/>
              </w:rPr>
              <w:t xml:space="preserve"> i montaż mebli w ramach realizacji projektu pn.: "</w:t>
            </w:r>
            <w:r w:rsidR="00D46372">
              <w:rPr>
                <w:b/>
                <w:bCs/>
              </w:rPr>
              <w:t>Rozwój kompetencji młodych logistyków</w:t>
            </w:r>
            <w:r w:rsidR="009C5A17" w:rsidRPr="007D6986">
              <w:rPr>
                <w:b/>
                <w:bCs/>
              </w:rPr>
              <w:t xml:space="preserve"> – podniesienie jakości kształcenia zawodowego w ZSZ nr 2 w Kutnie" w ramach Programu Regionalnego Fundusze Europejskie dla Łódzkiego na lata 2021-2027, Priorytet FELD.08 Fundusze europejskie dla edukacji i kadr w Łódzkiem, Działanie FELD 08.08 Kształcenie zawodowe  (FELD.08.08-IZ.00-008</w:t>
            </w:r>
            <w:r w:rsidR="00E35B4A">
              <w:rPr>
                <w:b/>
                <w:bCs/>
              </w:rPr>
              <w:t>4</w:t>
            </w:r>
            <w:r w:rsidR="009C5A17" w:rsidRPr="007D6986">
              <w:rPr>
                <w:b/>
                <w:bCs/>
              </w:rPr>
              <w:t>/23-00).</w:t>
            </w:r>
          </w:p>
          <w:p w14:paraId="53099D60" w14:textId="0E31D8CA" w:rsidR="009665F9" w:rsidRPr="00504E7B" w:rsidRDefault="005F770E" w:rsidP="005F770E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Nr/znak nadany sprawie przez Zamawiającego: </w:t>
            </w:r>
            <w:r w:rsidR="00B608D9">
              <w:rPr>
                <w:kern w:val="2"/>
                <w14:ligatures w14:val="standardContextual"/>
              </w:rPr>
              <w:t>17/084/2025</w:t>
            </w:r>
          </w:p>
        </w:tc>
      </w:tr>
      <w:tr w:rsidR="00AC6806" w:rsidRPr="00504E7B" w14:paraId="3C392B96" w14:textId="77777777" w:rsidTr="00AC6806">
        <w:tc>
          <w:tcPr>
            <w:tcW w:w="9058" w:type="dxa"/>
          </w:tcPr>
          <w:p w14:paraId="6E2DC65B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4378FFC0" w14:textId="77777777" w:rsidR="009C5A17" w:rsidRPr="00EE5E34" w:rsidRDefault="009C5A17" w:rsidP="009C5A17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Powiat </w:t>
            </w:r>
            <w:r>
              <w:rPr>
                <w:b/>
              </w:rPr>
              <w:t>Kutnowski</w:t>
            </w:r>
          </w:p>
          <w:p w14:paraId="13F830FC" w14:textId="77777777" w:rsidR="009C5A17" w:rsidRPr="00EE5E34" w:rsidRDefault="009C5A17" w:rsidP="009C5A17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Zespół Szkół </w:t>
            </w:r>
            <w:r>
              <w:rPr>
                <w:b/>
              </w:rPr>
              <w:t xml:space="preserve">Zawodowych </w:t>
            </w:r>
            <w:r w:rsidRPr="00EE5E34">
              <w:rPr>
                <w:b/>
              </w:rPr>
              <w:t xml:space="preserve">nr 2 im. </w:t>
            </w:r>
            <w:r>
              <w:rPr>
                <w:b/>
              </w:rPr>
              <w:t>A. Troczewskiego w Kutnie</w:t>
            </w:r>
          </w:p>
          <w:p w14:paraId="337BEAEC" w14:textId="77777777" w:rsidR="009C5A17" w:rsidRPr="00EE5E34" w:rsidRDefault="009C5A17" w:rsidP="009C5A17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ul. </w:t>
            </w:r>
            <w:r>
              <w:rPr>
                <w:b/>
              </w:rPr>
              <w:t>Kościuszki 11</w:t>
            </w:r>
          </w:p>
          <w:p w14:paraId="33F01C21" w14:textId="77777777" w:rsidR="009C5A17" w:rsidRPr="009A7A38" w:rsidRDefault="009C5A17" w:rsidP="009C5A17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</w:t>
            </w:r>
            <w:r>
              <w:rPr>
                <w:b/>
              </w:rPr>
              <w:t>9</w:t>
            </w:r>
            <w:r w:rsidRPr="00EE5E34">
              <w:rPr>
                <w:b/>
              </w:rPr>
              <w:t xml:space="preserve">-300 </w:t>
            </w:r>
            <w:r>
              <w:rPr>
                <w:b/>
              </w:rPr>
              <w:t>Kutno</w:t>
            </w:r>
          </w:p>
          <w:p w14:paraId="577EF2E5" w14:textId="1D73E0E7" w:rsidR="00AC6806" w:rsidRPr="00504E7B" w:rsidRDefault="009C5A17" w:rsidP="009C5A17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>
              <w:rPr>
                <w:b/>
              </w:rPr>
              <w:t>7751192802</w:t>
            </w:r>
            <w:r w:rsidRPr="009A7A38">
              <w:rPr>
                <w:b/>
              </w:rPr>
              <w:t xml:space="preserve">, REGON: </w:t>
            </w:r>
            <w:r>
              <w:rPr>
                <w:b/>
              </w:rPr>
              <w:t>000180806</w:t>
            </w:r>
          </w:p>
        </w:tc>
      </w:tr>
      <w:tr w:rsidR="009665F9" w:rsidRPr="00504E7B" w14:paraId="63C4DF4E" w14:textId="77777777" w:rsidTr="00AC6806">
        <w:tc>
          <w:tcPr>
            <w:tcW w:w="9058" w:type="dxa"/>
          </w:tcPr>
          <w:p w14:paraId="7849DEA6" w14:textId="77777777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Wykonawca:</w:t>
            </w:r>
          </w:p>
          <w:p w14:paraId="44EF793F" w14:textId="03DD2625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[...............................…....……….............................................................................................</w:t>
            </w:r>
            <w:r w:rsidR="004125BF" w:rsidRPr="00504E7B">
              <w:t>]</w:t>
            </w:r>
          </w:p>
          <w:p w14:paraId="320B31F1" w14:textId="53A8621E" w:rsidR="009665F9" w:rsidRPr="00504E7B" w:rsidRDefault="004125BF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9665F9" w:rsidRPr="00504E7B">
              <w:t>.....................................................................................................................................</w:t>
            </w:r>
            <w:r w:rsidRPr="00504E7B">
              <w:t>.</w:t>
            </w:r>
            <w:r w:rsidR="009665F9" w:rsidRPr="00504E7B">
              <w:t>..........]</w:t>
            </w:r>
          </w:p>
          <w:p w14:paraId="7287AC09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KRS/CEiDG)</w:t>
            </w:r>
          </w:p>
          <w:p w14:paraId="59DFCC08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79A324FF" w14:textId="402A1E34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[................................................................................................................................................]</w:t>
            </w:r>
          </w:p>
          <w:p w14:paraId="02CF3F87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9665F9" w:rsidRPr="00504E7B" w14:paraId="27E37230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2B79533" w14:textId="0A1BED84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Postępowaniu,</w:t>
            </w:r>
            <w:r w:rsidR="00FC5E1A">
              <w:rPr>
                <w:b/>
              </w:rPr>
              <w:t xml:space="preserve"> </w:t>
            </w:r>
            <w:r w:rsidRPr="00504E7B">
              <w:rPr>
                <w:b/>
              </w:rPr>
              <w:t xml:space="preserve">po zapoznaniu się z informacjami zamieszczonymi przez Zamawiającego na stronie internetowej, zgodnie z art. 222 ust. 5 ustawy Pzp, </w:t>
            </w:r>
            <w:r w:rsidR="009076CF" w:rsidRPr="00504E7B">
              <w:rPr>
                <w:b/>
              </w:rPr>
              <w:t>oświadczam,</w:t>
            </w:r>
            <w:r w:rsidRPr="00504E7B">
              <w:rPr>
                <w:b/>
              </w:rPr>
              <w:t xml:space="preserve"> że:</w:t>
            </w:r>
          </w:p>
        </w:tc>
      </w:tr>
      <w:tr w:rsidR="00174E65" w:rsidRPr="00504E7B" w14:paraId="317BA79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BA058CD" w14:textId="435A44EA" w:rsidR="00174E65" w:rsidRPr="006E0EC0" w:rsidRDefault="006E0EC0" w:rsidP="006E0EC0">
            <w:pPr>
              <w:spacing w:after="0" w:line="240" w:lineRule="auto"/>
              <w:ind w:left="25" w:firstLine="0"/>
              <w:rPr>
                <w:b/>
                <w:bCs/>
                <w:color w:val="000000" w:themeColor="text1"/>
                <w:sz w:val="22"/>
              </w:rPr>
            </w:pPr>
            <w:bookmarkStart w:id="3" w:name="_Hlk179737125"/>
            <w:r w:rsidRPr="006E0EC0">
              <w:rPr>
                <w:b/>
                <w:bCs/>
                <w:color w:val="000000" w:themeColor="text1"/>
                <w:szCs w:val="24"/>
              </w:rPr>
              <w:t xml:space="preserve">Część 1: </w:t>
            </w:r>
            <w:r w:rsidR="00322981">
              <w:rPr>
                <w:b/>
                <w:bCs/>
                <w:color w:val="000000" w:themeColor="text1"/>
                <w:szCs w:val="24"/>
              </w:rPr>
              <w:t>Zakup, dostawa i montaż mebli szkolnych</w:t>
            </w:r>
          </w:p>
        </w:tc>
      </w:tr>
      <w:tr w:rsidR="009665F9" w:rsidRPr="00504E7B" w14:paraId="142CF0F0" w14:textId="77777777" w:rsidTr="00AC6806">
        <w:tc>
          <w:tcPr>
            <w:tcW w:w="9058" w:type="dxa"/>
          </w:tcPr>
          <w:p w14:paraId="6FD9DE2A" w14:textId="6C738FC8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nie należę do tej samej grupy kapitałowej</w:t>
            </w:r>
            <w:r w:rsidR="00FC5E1A">
              <w:rPr>
                <w:b/>
              </w:rPr>
              <w:t xml:space="preserve"> </w:t>
            </w:r>
            <w:r w:rsidR="004125BF" w:rsidRPr="00504E7B">
              <w:t>w rozumieniu ustawy z dnia 16 lutego 2007 r. o ochronie konkurencji i konsumentów (</w:t>
            </w:r>
            <w:r w:rsidR="00A56332" w:rsidRPr="00A56332">
              <w:t>t.j. Dz. U. z 2024 r. poz. 594 z późn. zm.</w:t>
            </w:r>
            <w:r w:rsidR="004125BF" w:rsidRPr="00504E7B">
              <w:t>)</w:t>
            </w:r>
            <w:r w:rsidRPr="00504E7B">
              <w:t>, o której mowa w art. 108 ust. 1 pkt 5 ustawy Pzp, z</w:t>
            </w:r>
            <w:r w:rsidR="00FC5E1A">
              <w:t xml:space="preserve"> </w:t>
            </w:r>
            <w:r w:rsidRPr="00504E7B">
              <w:t xml:space="preserve">żadnym z </w:t>
            </w:r>
            <w:r w:rsidR="00216FF4" w:rsidRPr="00504E7B">
              <w:t>w</w:t>
            </w:r>
            <w:r w:rsidRPr="00504E7B">
              <w:t>ykonawców, którzy w wyznaczonym terminie złożyli odrębne oferty w niniejszym Postępowaniu.</w:t>
            </w:r>
          </w:p>
        </w:tc>
      </w:tr>
      <w:tr w:rsidR="009665F9" w:rsidRPr="00504E7B" w14:paraId="25B252E7" w14:textId="77777777" w:rsidTr="00AC6806">
        <w:tc>
          <w:tcPr>
            <w:tcW w:w="9058" w:type="dxa"/>
          </w:tcPr>
          <w:p w14:paraId="1B23EE72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należę do tej samej grupy kapitałowej</w:t>
            </w:r>
            <w:r w:rsidR="004125BF" w:rsidRPr="00504E7B">
              <w:t xml:space="preserve"> w rozumieniu powyższych przepisów</w:t>
            </w:r>
            <w:r w:rsidRPr="00504E7B">
              <w:t>, o której mowa w art. 108 ust. 1 pkt 5 ustawy Pzp, z następującym wykonawcą/wykonawcami, którzy w wyznaczonym terminie złożyli odrębne oferty w niniejszym Postępowaniu, tj.:</w:t>
            </w:r>
          </w:p>
          <w:p w14:paraId="4C7F5B4A" w14:textId="64EFCE82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4CDDF17C" w14:textId="5893D59D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  <w:p w14:paraId="79860673" w14:textId="5AB1A99A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</w:tc>
      </w:tr>
      <w:tr w:rsidR="009665F9" w:rsidRPr="00504E7B" w14:paraId="78919E6E" w14:textId="77777777" w:rsidTr="00AC6806">
        <w:tc>
          <w:tcPr>
            <w:tcW w:w="9058" w:type="dxa"/>
          </w:tcPr>
          <w:p w14:paraId="45233BC3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      </w:r>
          </w:p>
          <w:p w14:paraId="73B88B7E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[………………………………………………………………………………………........................]</w:t>
            </w:r>
          </w:p>
          <w:p w14:paraId="09CC50F2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>[………………………………………………………………………………………........................]</w:t>
            </w:r>
          </w:p>
          <w:p w14:paraId="7E4A043D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[………………………………………………………………………………………........................]</w:t>
            </w:r>
          </w:p>
        </w:tc>
      </w:tr>
      <w:tr w:rsidR="009665F9" w:rsidRPr="00504E7B" w14:paraId="604C581C" w14:textId="77777777" w:rsidTr="00AC6806">
        <w:tc>
          <w:tcPr>
            <w:tcW w:w="9058" w:type="dxa"/>
          </w:tcPr>
          <w:p w14:paraId="0577CEFC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 xml:space="preserve">Oświadczam, że mam świadomość, że zgodnie z art. 108 ust. 1 pkt 5 ustawy Pzp, z postępowania o udzielenie zamówienia </w:t>
            </w:r>
            <w:r w:rsidRPr="00504E7B">
              <w:rPr>
                <w:b/>
              </w:rPr>
              <w:t>wyklucza się</w:t>
            </w:r>
            <w:r w:rsidRPr="00504E7B"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</w:tr>
      <w:bookmarkEnd w:id="3"/>
      <w:tr w:rsidR="006E0EC0" w:rsidRPr="00504E7B" w14:paraId="5B959C71" w14:textId="77777777" w:rsidTr="00FD43E0">
        <w:tc>
          <w:tcPr>
            <w:tcW w:w="9058" w:type="dxa"/>
            <w:shd w:val="clear" w:color="auto" w:fill="F2F2F2" w:themeFill="background1" w:themeFillShade="F2"/>
          </w:tcPr>
          <w:p w14:paraId="786BD349" w14:textId="6F5A0063" w:rsidR="006E0EC0" w:rsidRPr="00504E7B" w:rsidRDefault="006E0EC0" w:rsidP="006E0EC0">
            <w:pPr>
              <w:spacing w:after="0" w:line="240" w:lineRule="auto"/>
              <w:ind w:left="0" w:firstLine="0"/>
            </w:pPr>
            <w:r w:rsidRPr="006E0EC0">
              <w:rPr>
                <w:b/>
                <w:bCs/>
                <w:color w:val="000000" w:themeColor="text1"/>
                <w:szCs w:val="24"/>
              </w:rPr>
              <w:t xml:space="preserve">Część </w:t>
            </w:r>
            <w:r>
              <w:rPr>
                <w:b/>
                <w:bCs/>
                <w:color w:val="000000" w:themeColor="text1"/>
                <w:szCs w:val="24"/>
              </w:rPr>
              <w:t>2</w:t>
            </w:r>
            <w:r w:rsidRPr="006E0EC0">
              <w:rPr>
                <w:b/>
                <w:bCs/>
                <w:color w:val="000000" w:themeColor="text1"/>
                <w:szCs w:val="24"/>
              </w:rPr>
              <w:t xml:space="preserve">: </w:t>
            </w:r>
            <w:r w:rsidR="00F95378">
              <w:rPr>
                <w:b/>
                <w:bCs/>
                <w:color w:val="000000" w:themeColor="text1"/>
                <w:szCs w:val="24"/>
              </w:rPr>
              <w:t>Zakup, dostawa i montaż mebli gastronomicznych</w:t>
            </w:r>
          </w:p>
        </w:tc>
      </w:tr>
      <w:tr w:rsidR="006E0EC0" w:rsidRPr="00504E7B" w14:paraId="47D7CAAD" w14:textId="77777777" w:rsidTr="00AC6806">
        <w:tc>
          <w:tcPr>
            <w:tcW w:w="9058" w:type="dxa"/>
          </w:tcPr>
          <w:p w14:paraId="20ED3A06" w14:textId="2872F5EC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nie należę do tej samej grupy kapitałowej</w:t>
            </w:r>
            <w:r>
              <w:rPr>
                <w:b/>
              </w:rPr>
              <w:t xml:space="preserve"> </w:t>
            </w:r>
            <w:r w:rsidRPr="00504E7B">
              <w:t>w rozumieniu ustawy z dnia 16 lutego 2007 r. o ochronie konkurencji i konsumentów (</w:t>
            </w:r>
            <w:r w:rsidRPr="00A56332">
              <w:t>t.j. Dz. U. z 2024 r. poz. 594 z późn. zm.</w:t>
            </w:r>
            <w:r w:rsidRPr="00504E7B">
              <w:t>), o której mowa w art. 108 ust. 1 pkt 5 ustawy Pzp, z</w:t>
            </w:r>
            <w:r>
              <w:t xml:space="preserve"> </w:t>
            </w:r>
            <w:r w:rsidRPr="00504E7B">
              <w:t>żadnym z wykonawców, którzy w wyznaczonym terminie złożyli odrębne oferty w niniejszym Postępowaniu.</w:t>
            </w:r>
          </w:p>
        </w:tc>
      </w:tr>
      <w:tr w:rsidR="006E0EC0" w:rsidRPr="00504E7B" w14:paraId="33EBD0D3" w14:textId="77777777" w:rsidTr="00AC6806">
        <w:tc>
          <w:tcPr>
            <w:tcW w:w="9058" w:type="dxa"/>
          </w:tcPr>
          <w:p w14:paraId="5D511BCD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należę do tej samej grupy kapitałowej</w:t>
            </w:r>
            <w:r w:rsidRPr="00504E7B">
              <w:t xml:space="preserve"> w rozumieniu powyższych przepisów, o której mowa w art. 108 ust. 1 pkt 5 ustawy Pzp, z następującym wykonawcą/wykonawcami, którzy w wyznaczonym terminie złożyli odrębne oferty w niniejszym Postępowaniu, tj.:</w:t>
            </w:r>
          </w:p>
          <w:p w14:paraId="0BA462BD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3C6CA947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  <w:p w14:paraId="0BBEDB32" w14:textId="2FA6E09C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</w:tc>
      </w:tr>
      <w:tr w:rsidR="006E0EC0" w:rsidRPr="00504E7B" w14:paraId="3F71B2A3" w14:textId="77777777" w:rsidTr="00AC6806">
        <w:tc>
          <w:tcPr>
            <w:tcW w:w="9058" w:type="dxa"/>
          </w:tcPr>
          <w:p w14:paraId="30039604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      </w:r>
          </w:p>
          <w:p w14:paraId="149EED06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[………………………………………………………………………………………........................]</w:t>
            </w:r>
          </w:p>
          <w:p w14:paraId="2FF7C34A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[………………………………………………………………………………………........................]</w:t>
            </w:r>
          </w:p>
          <w:p w14:paraId="68EF4D34" w14:textId="4F0BCBFE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[………………………………………………………………………………………........................]</w:t>
            </w:r>
          </w:p>
        </w:tc>
      </w:tr>
      <w:tr w:rsidR="006E0EC0" w:rsidRPr="00504E7B" w14:paraId="5E402A26" w14:textId="77777777" w:rsidTr="00AC6806">
        <w:tc>
          <w:tcPr>
            <w:tcW w:w="9058" w:type="dxa"/>
          </w:tcPr>
          <w:p w14:paraId="2461FD53" w14:textId="129DAE83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 xml:space="preserve">Oświadczam, że mam świadomość, że zgodnie z art. 108 ust. 1 pkt 5 ustawy Pzp, z postępowania o udzielenie zamówienia </w:t>
            </w:r>
            <w:r w:rsidRPr="00504E7B">
              <w:rPr>
                <w:b/>
              </w:rPr>
              <w:t>wyklucza się</w:t>
            </w:r>
            <w:r w:rsidRPr="00504E7B"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</w:tr>
      <w:tr w:rsidR="006E0EC0" w:rsidRPr="00504E7B" w14:paraId="0A4DE59C" w14:textId="77777777" w:rsidTr="004854FE">
        <w:tc>
          <w:tcPr>
            <w:tcW w:w="9058" w:type="dxa"/>
          </w:tcPr>
          <w:p w14:paraId="17614983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BE449C">
              <w:rPr>
                <w:b/>
                <w:bCs/>
                <w:color w:val="FF0000"/>
              </w:rPr>
              <w:t>*niepotrzebne skreślić</w:t>
            </w:r>
          </w:p>
        </w:tc>
      </w:tr>
      <w:tr w:rsidR="006E0EC0" w:rsidRPr="00504E7B" w14:paraId="44FE0462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696E3BEE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6E0EC0" w:rsidRPr="00504E7B" w14:paraId="3C01BC67" w14:textId="77777777" w:rsidTr="00AC6806">
        <w:tc>
          <w:tcPr>
            <w:tcW w:w="9058" w:type="dxa"/>
          </w:tcPr>
          <w:p w14:paraId="5FFB0528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6E0EC0" w:rsidRPr="00504E7B" w14:paraId="4FEBBBB1" w14:textId="77777777" w:rsidTr="00AC6806">
        <w:tc>
          <w:tcPr>
            <w:tcW w:w="9058" w:type="dxa"/>
          </w:tcPr>
          <w:p w14:paraId="29A59256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6E0EC0" w:rsidRPr="00504E7B" w14:paraId="1FCA7DF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18C55F6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6E0EC0" w:rsidRPr="00BB3C7C" w14:paraId="328B69C2" w14:textId="77777777" w:rsidTr="00AC6806">
        <w:tc>
          <w:tcPr>
            <w:tcW w:w="9058" w:type="dxa"/>
          </w:tcPr>
          <w:p w14:paraId="364FE831" w14:textId="77777777" w:rsidR="006E0EC0" w:rsidRPr="00BB3C7C" w:rsidRDefault="006E0EC0" w:rsidP="006E0EC0">
            <w:pPr>
              <w:spacing w:after="0" w:line="240" w:lineRule="auto"/>
              <w:ind w:left="0" w:firstLine="0"/>
            </w:pPr>
            <w:r w:rsidRPr="00BB3C7C">
              <w:lastRenderedPageBreak/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  <w:r>
              <w:t>lub skreślić.</w:t>
            </w:r>
          </w:p>
        </w:tc>
      </w:tr>
      <w:tr w:rsidR="006E0EC0" w:rsidRPr="00504E7B" w14:paraId="213171D2" w14:textId="77777777" w:rsidTr="00AC6806">
        <w:tc>
          <w:tcPr>
            <w:tcW w:w="9058" w:type="dxa"/>
          </w:tcPr>
          <w:p w14:paraId="2964F5AB" w14:textId="77777777" w:rsidR="006E0EC0" w:rsidRPr="00BB3C7C" w:rsidRDefault="006E0EC0" w:rsidP="006E0EC0">
            <w:pPr>
              <w:spacing w:after="0" w:line="240" w:lineRule="auto"/>
              <w:ind w:left="0" w:firstLine="0"/>
            </w:pPr>
            <w:r w:rsidRPr="00BB3C7C">
              <w:t>Wymogi odnoszące się do formy niniejszego oświadczenia, w szczególności wymogi co do jego podpisania i złożenia, zostały szczegółowo opisane w SWZ.</w:t>
            </w:r>
          </w:p>
        </w:tc>
      </w:tr>
      <w:tr w:rsidR="006E0EC0" w:rsidRPr="00504E7B" w14:paraId="6B713F5C" w14:textId="77777777" w:rsidTr="00AC6806">
        <w:tc>
          <w:tcPr>
            <w:tcW w:w="9058" w:type="dxa"/>
          </w:tcPr>
          <w:p w14:paraId="00E850D2" w14:textId="77777777" w:rsidR="006E0EC0" w:rsidRPr="00504E7B" w:rsidRDefault="006E0EC0" w:rsidP="006E0EC0">
            <w:pPr>
              <w:spacing w:after="0" w:line="240" w:lineRule="auto"/>
              <w:ind w:left="0" w:firstLine="0"/>
              <w:rPr>
                <w:u w:val="single"/>
              </w:rPr>
            </w:pPr>
          </w:p>
        </w:tc>
      </w:tr>
    </w:tbl>
    <w:p w14:paraId="729899AA" w14:textId="77777777" w:rsidR="009665F9" w:rsidRPr="00504E7B" w:rsidRDefault="009665F9" w:rsidP="003D5B39">
      <w:pPr>
        <w:spacing w:after="0" w:line="240" w:lineRule="auto"/>
        <w:ind w:left="0" w:firstLine="0"/>
        <w:rPr>
          <w:sz w:val="22"/>
          <w:u w:val="single"/>
        </w:rPr>
      </w:pPr>
    </w:p>
    <w:p w14:paraId="634C140E" w14:textId="77777777" w:rsidR="00641C3C" w:rsidRPr="00504E7B" w:rsidRDefault="00641C3C" w:rsidP="009076CF">
      <w:pPr>
        <w:spacing w:after="0" w:line="240" w:lineRule="auto"/>
        <w:ind w:left="0" w:firstLine="0"/>
        <w:jc w:val="right"/>
        <w:rPr>
          <w:rFonts w:eastAsia="Calibri"/>
          <w:b/>
          <w:color w:val="auto"/>
          <w:sz w:val="22"/>
          <w:lang w:eastAsia="en-US"/>
        </w:rPr>
      </w:pPr>
      <w:r w:rsidRPr="00504E7B">
        <w:rPr>
          <w:sz w:val="22"/>
          <w:u w:val="single"/>
        </w:rPr>
        <w:br w:type="page"/>
      </w:r>
      <w:r w:rsidRPr="00504E7B">
        <w:rPr>
          <w:rFonts w:eastAsia="Calibri"/>
          <w:b/>
          <w:color w:val="auto"/>
          <w:sz w:val="22"/>
          <w:lang w:eastAsia="en-US"/>
        </w:rPr>
        <w:lastRenderedPageBreak/>
        <w:t xml:space="preserve">Załącznik nr </w:t>
      </w:r>
      <w:r w:rsidR="009076CF">
        <w:rPr>
          <w:rFonts w:eastAsia="Calibri"/>
          <w:b/>
          <w:color w:val="auto"/>
          <w:sz w:val="22"/>
          <w:lang w:eastAsia="en-US"/>
        </w:rPr>
        <w:t>5</w:t>
      </w:r>
      <w:r w:rsidRPr="00504E7B">
        <w:rPr>
          <w:rFonts w:eastAsia="Calibri"/>
          <w:b/>
          <w:color w:val="auto"/>
          <w:sz w:val="22"/>
          <w:lang w:eastAsia="en-US"/>
        </w:rPr>
        <w:t xml:space="preserve"> do SWZ</w:t>
      </w:r>
    </w:p>
    <w:p w14:paraId="78AA3C51" w14:textId="77777777" w:rsidR="00641C3C" w:rsidRPr="00504E7B" w:rsidRDefault="00641C3C" w:rsidP="003D5B39">
      <w:pPr>
        <w:spacing w:after="0" w:line="240" w:lineRule="auto"/>
        <w:ind w:left="0" w:firstLine="0"/>
        <w:jc w:val="right"/>
        <w:rPr>
          <w:rFonts w:eastAsia="Calibri"/>
          <w:color w:val="auto"/>
          <w:sz w:val="22"/>
          <w:lang w:eastAsia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41C3C" w:rsidRPr="00504E7B" w14:paraId="4DD56404" w14:textId="77777777" w:rsidTr="00BB3C7C">
        <w:tc>
          <w:tcPr>
            <w:tcW w:w="10373" w:type="dxa"/>
            <w:shd w:val="clear" w:color="auto" w:fill="F2F2F2"/>
          </w:tcPr>
          <w:p w14:paraId="35D8EA76" w14:textId="77777777" w:rsidR="00641C3C" w:rsidRPr="00504E7B" w:rsidRDefault="00216FF4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OŚWIADCZENIE</w:t>
            </w:r>
          </w:p>
          <w:p w14:paraId="5DA76E3B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 AKTUALNOŚCI INFORMACJI ZAWARTYCH W OŚWIADCZENIU O NIEPODLEGANIU WYKLUCZENIU I SPEŁNIANIU WARUNKÓW UDZIAŁU W POSTĘPOWANIU</w:t>
            </w:r>
          </w:p>
          <w:p w14:paraId="7B3CC491" w14:textId="77777777" w:rsidR="0086425D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składane na podstawie art. 274 ust. 1 ustawy Prawo zamówień publicznych</w:t>
            </w:r>
          </w:p>
          <w:p w14:paraId="654DE788" w14:textId="2E2E7355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(</w:t>
            </w:r>
            <w:r w:rsidR="00772AB3" w:rsidRPr="00772AB3">
              <w:t>t.j. Dz. U. z 2024 r. poz. 1320</w:t>
            </w:r>
            <w:r w:rsidR="00C57697">
              <w:t xml:space="preserve"> </w:t>
            </w:r>
            <w:r w:rsidR="00F74261" w:rsidRPr="00F74261">
              <w:t>z późn. zm.</w:t>
            </w:r>
            <w:r w:rsidRPr="00504E7B">
              <w:rPr>
                <w:rFonts w:eastAsia="Calibri"/>
                <w:color w:val="auto"/>
              </w:rPr>
              <w:t>)</w:t>
            </w:r>
          </w:p>
          <w:p w14:paraId="7CD31F05" w14:textId="1F8C9D7A" w:rsidR="005F770E" w:rsidRPr="001002F3" w:rsidRDefault="00641C3C" w:rsidP="005F770E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rPr>
                <w:rFonts w:eastAsia="Calibri"/>
                <w:color w:val="auto"/>
              </w:rPr>
              <w:t xml:space="preserve">w postępowaniu prowadzonym w </w:t>
            </w:r>
            <w:r w:rsidRPr="00504E7B">
              <w:rPr>
                <w:rFonts w:eastAsia="Calibri"/>
                <w:b/>
                <w:color w:val="auto"/>
              </w:rPr>
              <w:t>trybie podstawowym</w:t>
            </w:r>
            <w:r w:rsidRPr="00504E7B">
              <w:rPr>
                <w:rFonts w:eastAsia="Calibri"/>
                <w:color w:val="auto"/>
              </w:rPr>
              <w:t xml:space="preserve"> bez negocjacji, o którym mowa w art. 275 pkt 1 ustawy Pzp, na </w:t>
            </w:r>
            <w:r w:rsidR="009C5A17">
              <w:rPr>
                <w:b/>
                <w:bCs/>
              </w:rPr>
              <w:t>z</w:t>
            </w:r>
            <w:r w:rsidR="009C5A17" w:rsidRPr="007D6986">
              <w:rPr>
                <w:b/>
                <w:bCs/>
              </w:rPr>
              <w:t>akup, dostaw</w:t>
            </w:r>
            <w:r w:rsidR="009C5A17">
              <w:rPr>
                <w:b/>
                <w:bCs/>
              </w:rPr>
              <w:t>ę</w:t>
            </w:r>
            <w:r w:rsidR="009C5A17" w:rsidRPr="007D6986">
              <w:rPr>
                <w:b/>
                <w:bCs/>
              </w:rPr>
              <w:t xml:space="preserve"> i montaż mebli w ramach realizacji projektu pn.: "</w:t>
            </w:r>
            <w:r w:rsidR="00E30FA2">
              <w:rPr>
                <w:b/>
                <w:bCs/>
              </w:rPr>
              <w:t xml:space="preserve">Rozwój kompetencji młodych </w:t>
            </w:r>
            <w:r w:rsidR="00154C28">
              <w:rPr>
                <w:b/>
                <w:bCs/>
              </w:rPr>
              <w:t>logistyków</w:t>
            </w:r>
            <w:r w:rsidR="009C5A17" w:rsidRPr="007D6986">
              <w:rPr>
                <w:b/>
                <w:bCs/>
              </w:rPr>
              <w:t xml:space="preserve"> – podniesienie jakości kształcenia zawodowego w ZSZ nr 2 w Kutnie" w ramach Programu Regionalnego Fundusze Europejskie dla Łódzkiego na lata 2021-2027, Priorytet FELD.08 Fundusze europejskie dla edukacji i kadr w Łódzkiem, Działanie FELD 08.08 Kształcenie zawodowe  (FELD.08.08-IZ.00-008</w:t>
            </w:r>
            <w:r w:rsidR="00154C28">
              <w:rPr>
                <w:b/>
                <w:bCs/>
              </w:rPr>
              <w:t>4</w:t>
            </w:r>
            <w:r w:rsidR="009C5A17" w:rsidRPr="007D6986">
              <w:rPr>
                <w:b/>
                <w:bCs/>
              </w:rPr>
              <w:t>/23-00).</w:t>
            </w:r>
          </w:p>
          <w:p w14:paraId="514E8F1E" w14:textId="732EE55C" w:rsidR="00641C3C" w:rsidRPr="00504E7B" w:rsidRDefault="005F770E" w:rsidP="005F770E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t xml:space="preserve">Nr/znak nadany sprawie przez Zamawiającego: </w:t>
            </w:r>
            <w:r w:rsidR="00B608D9">
              <w:rPr>
                <w:kern w:val="2"/>
                <w14:ligatures w14:val="standardContextual"/>
              </w:rPr>
              <w:t>17/084/2025</w:t>
            </w: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AC6806" w:rsidRPr="00504E7B" w14:paraId="4EA80FB1" w14:textId="77777777" w:rsidTr="00AC6806">
        <w:tc>
          <w:tcPr>
            <w:tcW w:w="9058" w:type="dxa"/>
          </w:tcPr>
          <w:p w14:paraId="0E6AB96F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2F873429" w14:textId="77777777" w:rsidR="009C5A17" w:rsidRPr="00EE5E34" w:rsidRDefault="009C5A17" w:rsidP="009C5A17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Powiat </w:t>
            </w:r>
            <w:r>
              <w:rPr>
                <w:b/>
              </w:rPr>
              <w:t>Kutnowski</w:t>
            </w:r>
          </w:p>
          <w:p w14:paraId="70E8DE9C" w14:textId="77777777" w:rsidR="009C5A17" w:rsidRPr="00EE5E34" w:rsidRDefault="009C5A17" w:rsidP="009C5A17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Zespół Szkół </w:t>
            </w:r>
            <w:r>
              <w:rPr>
                <w:b/>
              </w:rPr>
              <w:t xml:space="preserve">Zawodowych </w:t>
            </w:r>
            <w:r w:rsidRPr="00EE5E34">
              <w:rPr>
                <w:b/>
              </w:rPr>
              <w:t xml:space="preserve">nr 2 im. </w:t>
            </w:r>
            <w:r>
              <w:rPr>
                <w:b/>
              </w:rPr>
              <w:t>A. Troczewskiego w Kutnie</w:t>
            </w:r>
          </w:p>
          <w:p w14:paraId="30B0FF15" w14:textId="77777777" w:rsidR="009C5A17" w:rsidRPr="00EE5E34" w:rsidRDefault="009C5A17" w:rsidP="009C5A17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ul. </w:t>
            </w:r>
            <w:r>
              <w:rPr>
                <w:b/>
              </w:rPr>
              <w:t>Kościuszki 11</w:t>
            </w:r>
          </w:p>
          <w:p w14:paraId="11369E93" w14:textId="77777777" w:rsidR="009C5A17" w:rsidRPr="009A7A38" w:rsidRDefault="009C5A17" w:rsidP="009C5A17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</w:t>
            </w:r>
            <w:r>
              <w:rPr>
                <w:b/>
              </w:rPr>
              <w:t>9</w:t>
            </w:r>
            <w:r w:rsidRPr="00EE5E34">
              <w:rPr>
                <w:b/>
              </w:rPr>
              <w:t xml:space="preserve">-300 </w:t>
            </w:r>
            <w:r>
              <w:rPr>
                <w:b/>
              </w:rPr>
              <w:t>Kutno</w:t>
            </w:r>
          </w:p>
          <w:p w14:paraId="28548CBE" w14:textId="776E2DFD" w:rsidR="00AC6806" w:rsidRPr="00504E7B" w:rsidRDefault="009C5A17" w:rsidP="009C5A17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>
              <w:rPr>
                <w:b/>
              </w:rPr>
              <w:t>7751192802</w:t>
            </w:r>
            <w:r w:rsidRPr="009A7A38">
              <w:rPr>
                <w:b/>
              </w:rPr>
              <w:t xml:space="preserve">, REGON: </w:t>
            </w:r>
            <w:r>
              <w:rPr>
                <w:b/>
              </w:rPr>
              <w:t>000180806</w:t>
            </w:r>
          </w:p>
        </w:tc>
      </w:tr>
    </w:tbl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41C3C" w:rsidRPr="00504E7B" w14:paraId="443A6098" w14:textId="77777777" w:rsidTr="00AC6806">
        <w:tc>
          <w:tcPr>
            <w:tcW w:w="9058" w:type="dxa"/>
          </w:tcPr>
          <w:p w14:paraId="206EDBC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  <w:u w:val="single"/>
              </w:rPr>
            </w:pPr>
            <w:r w:rsidRPr="00504E7B">
              <w:rPr>
                <w:rFonts w:eastAsia="Calibri"/>
                <w:color w:val="auto"/>
                <w:u w:val="single"/>
              </w:rPr>
              <w:t>Wykonawca / Wykonawca wspólnie ubiegający się :</w:t>
            </w:r>
          </w:p>
          <w:p w14:paraId="57F16EE0" w14:textId="42E75F39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[...............................…....….....................................................................................................</w:t>
            </w:r>
            <w:r w:rsidR="00216FF4" w:rsidRPr="00504E7B">
              <w:rPr>
                <w:rFonts w:eastAsia="Calibri"/>
                <w:color w:val="auto"/>
              </w:rPr>
              <w:t>]</w:t>
            </w:r>
          </w:p>
          <w:p w14:paraId="64377990" w14:textId="0B02BF70" w:rsidR="00641C3C" w:rsidRPr="00504E7B" w:rsidRDefault="00216FF4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</w:t>
            </w:r>
            <w:r w:rsidR="00641C3C" w:rsidRPr="00504E7B">
              <w:rPr>
                <w:rFonts w:eastAsia="Calibri"/>
                <w:color w:val="auto"/>
              </w:rPr>
              <w:t>................................................................................................................................................]</w:t>
            </w:r>
          </w:p>
          <w:p w14:paraId="3F3F829F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i/>
                <w:color w:val="auto"/>
              </w:rPr>
            </w:pPr>
            <w:r w:rsidRPr="00504E7B">
              <w:rPr>
                <w:rFonts w:eastAsia="Calibri"/>
                <w:i/>
                <w:color w:val="auto"/>
              </w:rPr>
              <w:t>(pełna nazwa/firma, adres w zależności od podmiotu: NIP/PESEL, KRS/CEiDG)</w:t>
            </w:r>
          </w:p>
          <w:p w14:paraId="0282EA87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reprezentowany przez:</w:t>
            </w:r>
          </w:p>
          <w:p w14:paraId="736BEB92" w14:textId="52B2D201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  <w:p w14:paraId="0E393888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i/>
                <w:color w:val="auto"/>
              </w:rPr>
              <w:t>(imię, nazwisko, stanowisko/podstawa reprezentacji)</w:t>
            </w:r>
          </w:p>
        </w:tc>
      </w:tr>
      <w:tr w:rsidR="00641C3C" w:rsidRPr="00504E7B" w14:paraId="0B990E41" w14:textId="77777777" w:rsidTr="00AC6806">
        <w:tc>
          <w:tcPr>
            <w:tcW w:w="9058" w:type="dxa"/>
          </w:tcPr>
          <w:p w14:paraId="0E9880FC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  <w:u w:val="single"/>
              </w:rPr>
            </w:pPr>
            <w:r w:rsidRPr="00504E7B">
              <w:rPr>
                <w:rFonts w:eastAsia="Calibri"/>
                <w:b/>
                <w:color w:val="auto"/>
              </w:rPr>
              <w:t>Uczestnicząc w Postępowaniu składam niniejsze oświadczenie, stanowiące wymagane przez Zamawiającego podmiotowe środki dowodowe</w:t>
            </w:r>
            <w:r w:rsidRPr="00504E7B">
              <w:rPr>
                <w:rFonts w:eastAsia="Calibri"/>
                <w:color w:val="auto"/>
              </w:rPr>
              <w:t>.</w:t>
            </w:r>
          </w:p>
        </w:tc>
      </w:tr>
      <w:tr w:rsidR="00641C3C" w:rsidRPr="00504E7B" w14:paraId="1E1E30FD" w14:textId="77777777" w:rsidTr="00AC6806">
        <w:tc>
          <w:tcPr>
            <w:tcW w:w="9058" w:type="dxa"/>
          </w:tcPr>
          <w:p w14:paraId="09C48AC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Wykonawca składający oświadczenie w Postępowaniu uczestniczy jako:</w:t>
            </w:r>
          </w:p>
          <w:p w14:paraId="540C28B0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   ] wykonawca samodzielnie ubiegający się o udzielenie zamówienia</w:t>
            </w:r>
          </w:p>
          <w:p w14:paraId="7181DD9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   ] wykonawca ubiegający się o udzielenie zamówienia wspólnie z innymi Wykonawcami</w:t>
            </w:r>
          </w:p>
        </w:tc>
      </w:tr>
      <w:tr w:rsidR="00641C3C" w:rsidRPr="00504E7B" w14:paraId="3FB99796" w14:textId="77777777" w:rsidTr="00AC6806">
        <w:tc>
          <w:tcPr>
            <w:tcW w:w="9058" w:type="dxa"/>
            <w:shd w:val="clear" w:color="auto" w:fill="F2F2F2"/>
          </w:tcPr>
          <w:p w14:paraId="074A12A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  <w:tr w:rsidR="00641C3C" w:rsidRPr="00504E7B" w14:paraId="0D0A51BB" w14:textId="77777777" w:rsidTr="00AC6806">
        <w:tc>
          <w:tcPr>
            <w:tcW w:w="9058" w:type="dxa"/>
          </w:tcPr>
          <w:p w14:paraId="4DF91AF3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Czy Wykonawca bierze udział w Postępowaniu o udzielenie zamówienia wspólnie z innymi wykonawcami?</w:t>
            </w:r>
          </w:p>
          <w:p w14:paraId="688BC4BA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  <w:p w14:paraId="5506F55A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Jeżeli TAK, to proszę wskazać rolę Wykonawcy w grupie (np. lider) oraz podać nazwy pozostałych wykonawców wspólnie ubiegających się o udzielenie zamówienia.</w:t>
            </w:r>
          </w:p>
          <w:p w14:paraId="06FF591D" w14:textId="45797A03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641C3C" w:rsidRPr="00504E7B" w14:paraId="4CBA8D89" w14:textId="77777777" w:rsidTr="00AC6806">
        <w:tc>
          <w:tcPr>
            <w:tcW w:w="9058" w:type="dxa"/>
          </w:tcPr>
          <w:p w14:paraId="5FEE1C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  <w:tr w:rsidR="00641C3C" w:rsidRPr="00504E7B" w14:paraId="4BBC4357" w14:textId="77777777" w:rsidTr="00AC6806">
        <w:tc>
          <w:tcPr>
            <w:tcW w:w="9058" w:type="dxa"/>
          </w:tcPr>
          <w:p w14:paraId="2BD48F4C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Czy Wykonawca zamierza zlecić podwykonawcom, którzy nie udostępniają zasobów wykonanie jakiejkolwiek części zamówienia?</w:t>
            </w:r>
          </w:p>
          <w:p w14:paraId="148A17E0" w14:textId="77777777" w:rsidR="00641C3C" w:rsidRPr="00BB3C7C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 xml:space="preserve">[   ] </w:t>
            </w:r>
            <w:r w:rsidRPr="00BB3C7C">
              <w:rPr>
                <w:rFonts w:eastAsia="Calibri"/>
                <w:b/>
                <w:color w:val="auto"/>
              </w:rPr>
              <w:t>TAK</w:t>
            </w:r>
            <w:r w:rsidRPr="00BB3C7C">
              <w:rPr>
                <w:rFonts w:eastAsia="Calibri"/>
                <w:color w:val="auto"/>
              </w:rPr>
              <w:t xml:space="preserve">   [   ] </w:t>
            </w:r>
            <w:r w:rsidRPr="00BB3C7C">
              <w:rPr>
                <w:rFonts w:eastAsia="Calibri"/>
                <w:b/>
                <w:color w:val="auto"/>
              </w:rPr>
              <w:t>NIE</w:t>
            </w:r>
          </w:p>
          <w:p w14:paraId="10C2A7DF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Jeżeli TAK, to proszę podać nazwy podwykonawców, o ile są już znani.</w:t>
            </w:r>
          </w:p>
          <w:p w14:paraId="16AED208" w14:textId="4344F8F5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641C3C" w:rsidRPr="00504E7B" w14:paraId="3B038A28" w14:textId="77777777" w:rsidTr="00AC6806">
        <w:tc>
          <w:tcPr>
            <w:tcW w:w="9058" w:type="dxa"/>
            <w:shd w:val="clear" w:color="auto" w:fill="F2F2F2"/>
          </w:tcPr>
          <w:p w14:paraId="1070308F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Proszę </w:t>
            </w:r>
            <w:r w:rsidR="004B366D" w:rsidRPr="00504E7B">
              <w:rPr>
                <w:rFonts w:eastAsia="Calibri"/>
                <w:b/>
                <w:color w:val="auto"/>
              </w:rPr>
              <w:t>dopilnować,</w:t>
            </w:r>
            <w:r w:rsidRPr="00504E7B">
              <w:rPr>
                <w:rFonts w:eastAsia="Calibri"/>
                <w:b/>
                <w:color w:val="auto"/>
              </w:rPr>
              <w:t xml:space="preserve"> aby pozostałe podmioty przedstawiły odrębne oświadczenia o niepodleganiu wykluczeniu i spełnianiu warunków udziału w postępowaniu.</w:t>
            </w:r>
          </w:p>
        </w:tc>
      </w:tr>
      <w:tr w:rsidR="00641C3C" w:rsidRPr="00504E7B" w14:paraId="26A41510" w14:textId="77777777" w:rsidTr="00AC6806">
        <w:tc>
          <w:tcPr>
            <w:tcW w:w="9058" w:type="dxa"/>
          </w:tcPr>
          <w:p w14:paraId="11D800D1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</w:p>
        </w:tc>
      </w:tr>
      <w:tr w:rsidR="00641C3C" w:rsidRPr="00504E7B" w14:paraId="56EF48E4" w14:textId="77777777" w:rsidTr="00AC6806">
        <w:tc>
          <w:tcPr>
            <w:tcW w:w="9058" w:type="dxa"/>
            <w:shd w:val="clear" w:color="auto" w:fill="F2F2F2"/>
          </w:tcPr>
          <w:p w14:paraId="7FC8D70F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OŚWIADCZENIA DOTYCZĄCE PRZESŁANEK WYKLUCZENIA Z POSTĘPOWANIA </w:t>
            </w:r>
          </w:p>
        </w:tc>
      </w:tr>
      <w:tr w:rsidR="00641C3C" w:rsidRPr="00504E7B" w14:paraId="1B47BFFE" w14:textId="77777777" w:rsidTr="00AC6806">
        <w:tc>
          <w:tcPr>
            <w:tcW w:w="9058" w:type="dxa"/>
          </w:tcPr>
          <w:p w14:paraId="34CC49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Art. 108 ust. 1 pkt 3) ustawy Pzp</w:t>
            </w:r>
          </w:p>
          <w:p w14:paraId="1C1EBCA7" w14:textId="36A381D1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wobec którego wydano </w:t>
            </w:r>
            <w:r w:rsidRPr="00504E7B">
              <w:rPr>
                <w:rFonts w:eastAsia="Calibri"/>
                <w:b/>
                <w:color w:val="auto"/>
              </w:rPr>
              <w:t>prawomocny wyrok sądu</w:t>
            </w:r>
            <w:r w:rsidRPr="00504E7B">
              <w:rPr>
                <w:rFonts w:eastAsia="Calibri"/>
                <w:color w:val="auto"/>
              </w:rPr>
              <w:t xml:space="preserve"> lub </w:t>
            </w:r>
            <w:r w:rsidRPr="00504E7B">
              <w:rPr>
                <w:rFonts w:eastAsia="Calibri"/>
                <w:b/>
                <w:color w:val="auto"/>
              </w:rPr>
              <w:t>ostateczną decyzję administracyjną</w:t>
            </w:r>
            <w:r w:rsidR="00FC5E1A">
              <w:rPr>
                <w:rFonts w:eastAsia="Calibri"/>
                <w:b/>
                <w:color w:val="auto"/>
              </w:rPr>
              <w:t xml:space="preserve"> </w:t>
            </w:r>
            <w:r w:rsidRPr="00504E7B">
              <w:rPr>
                <w:rFonts w:eastAsia="Calibri"/>
                <w:b/>
                <w:color w:val="auto"/>
              </w:rPr>
              <w:t>o zaleganiu</w:t>
            </w:r>
            <w:r w:rsidRPr="00504E7B">
              <w:rPr>
                <w:rFonts w:eastAsia="Calibri"/>
                <w:color w:val="auto"/>
              </w:rPr>
              <w:t xml:space="preserve"> z uiszczeniem podatków, opłat lub składek na ubezpieczenie społeczne lub zdrowotne – jest aktualna?</w:t>
            </w:r>
          </w:p>
          <w:p w14:paraId="62380C96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 xml:space="preserve">NIE </w:t>
            </w:r>
          </w:p>
        </w:tc>
      </w:tr>
      <w:tr w:rsidR="00641C3C" w:rsidRPr="00504E7B" w14:paraId="543D4B49" w14:textId="77777777" w:rsidTr="00AC6806">
        <w:tc>
          <w:tcPr>
            <w:tcW w:w="9058" w:type="dxa"/>
          </w:tcPr>
          <w:p w14:paraId="2A9D4386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Art. 108 ust. 1 pkt 4) ustawy Pzp</w:t>
            </w:r>
          </w:p>
          <w:p w14:paraId="6E3433C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wobec którego prawomocnie orzeczono zakaz ubiegania się o zamówienia publiczne </w:t>
            </w:r>
            <w:r w:rsidRPr="00504E7B">
              <w:rPr>
                <w:rFonts w:eastAsia="Calibri"/>
                <w:b/>
                <w:color w:val="auto"/>
              </w:rPr>
              <w:t>tytułem środka zapobiegawczego</w:t>
            </w:r>
            <w:r w:rsidRPr="00504E7B">
              <w:rPr>
                <w:rFonts w:eastAsia="Calibri"/>
                <w:color w:val="auto"/>
              </w:rPr>
              <w:t xml:space="preserve"> – jest aktualna?</w:t>
            </w:r>
          </w:p>
          <w:p w14:paraId="63B28FA3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641C3C" w:rsidRPr="00504E7B" w14:paraId="15EDD500" w14:textId="77777777" w:rsidTr="00AC6806">
        <w:tc>
          <w:tcPr>
            <w:tcW w:w="9058" w:type="dxa"/>
          </w:tcPr>
          <w:p w14:paraId="4E7E1F03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Art. 108 ust. 1 pkt 5) ustawy Pzp</w:t>
            </w:r>
          </w:p>
          <w:p w14:paraId="57789AB8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który </w:t>
            </w:r>
            <w:r w:rsidRPr="00504E7B">
              <w:rPr>
                <w:rFonts w:eastAsia="Calibri"/>
                <w:b/>
                <w:color w:val="auto"/>
              </w:rPr>
              <w:t>zawarł</w:t>
            </w:r>
            <w:r w:rsidRPr="00504E7B">
              <w:rPr>
                <w:rFonts w:eastAsia="Calibri"/>
                <w:color w:val="auto"/>
              </w:rPr>
              <w:t xml:space="preserve"> z innymi wykonawcami </w:t>
            </w:r>
            <w:r w:rsidRPr="00504E7B">
              <w:rPr>
                <w:rFonts w:eastAsia="Calibri"/>
                <w:b/>
                <w:color w:val="auto"/>
              </w:rPr>
              <w:t xml:space="preserve">porozumienie mające na celu zakłócenie konkurencji </w:t>
            </w:r>
            <w:r w:rsidRPr="00504E7B">
              <w:rPr>
                <w:rFonts w:eastAsia="Calibri"/>
                <w:color w:val="auto"/>
              </w:rPr>
              <w:t>– jest aktualna?</w:t>
            </w:r>
          </w:p>
          <w:p w14:paraId="48D45C82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641C3C" w:rsidRPr="00504E7B" w14:paraId="55DC8CBB" w14:textId="77777777" w:rsidTr="00AC6806">
        <w:tc>
          <w:tcPr>
            <w:tcW w:w="9058" w:type="dxa"/>
          </w:tcPr>
          <w:p w14:paraId="6011187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Art. 108 ust. 1 pkt 6) ustawy Pzp</w:t>
            </w:r>
          </w:p>
          <w:p w14:paraId="0AE3B7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lub podmiot, który należy z wykonawcą do tej samej grupy kapitałowej w rozumieniu ustawy z dnia 16 lutego 2007 r. o ochronie konkurencji i konsumentów, </w:t>
            </w:r>
            <w:r w:rsidRPr="00504E7B">
              <w:rPr>
                <w:rFonts w:eastAsia="Calibri"/>
                <w:b/>
                <w:color w:val="auto"/>
              </w:rPr>
              <w:t>doradzał lub w inny sposób był zaangażowany</w:t>
            </w:r>
            <w:r w:rsidRPr="00504E7B">
              <w:rPr>
                <w:rFonts w:eastAsia="Calibri"/>
                <w:color w:val="auto"/>
              </w:rPr>
              <w:t xml:space="preserve"> w przygotowanie Postępowania – jest aktualna?</w:t>
            </w:r>
          </w:p>
          <w:p w14:paraId="5CF59EDE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C33CC0" w:rsidRPr="00504E7B" w14:paraId="51E74E56" w14:textId="77777777" w:rsidTr="00AC6806">
        <w:tc>
          <w:tcPr>
            <w:tcW w:w="9058" w:type="dxa"/>
          </w:tcPr>
          <w:p w14:paraId="090FB2DC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r w:rsidR="00A56332" w:rsidRPr="00A56332">
              <w:rPr>
                <w:b/>
              </w:rPr>
              <w:t>t.j. Dz. U. z 2024 r. poz. 507</w:t>
            </w:r>
            <w:r w:rsidRPr="00C33CC0">
              <w:rPr>
                <w:b/>
              </w:rPr>
              <w:t>)</w:t>
            </w:r>
          </w:p>
          <w:p w14:paraId="3A4D5BFE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r w:rsidR="00174E65" w:rsidRPr="00174E65">
              <w:t>t.j.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44CEF059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27E34CCD" w14:textId="77777777" w:rsidTr="00AC6806">
        <w:tc>
          <w:tcPr>
            <w:tcW w:w="9058" w:type="dxa"/>
          </w:tcPr>
          <w:p w14:paraId="31B52870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r w:rsidR="00A56332" w:rsidRPr="00A56332">
              <w:rPr>
                <w:b/>
              </w:rPr>
              <w:t>t.j. Dz. U. z 2024 r. poz. 507</w:t>
            </w:r>
            <w:r w:rsidRPr="00C33CC0">
              <w:rPr>
                <w:b/>
              </w:rPr>
              <w:t>)</w:t>
            </w:r>
          </w:p>
          <w:p w14:paraId="0DDD1972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podmiotem, </w:t>
            </w:r>
            <w:r w:rsidRPr="00C33CC0">
              <w:rPr>
                <w:color w:val="auto"/>
              </w:rPr>
              <w:t xml:space="preserve">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</w:t>
            </w:r>
            <w:r w:rsidRPr="00C33CC0">
              <w:rPr>
                <w:color w:val="auto"/>
              </w:rPr>
              <w:lastRenderedPageBreak/>
              <w:t xml:space="preserve">podstawie decyzji w sprawie wpisu na listę rozstrzygającej o zastosowaniu środka, o którym mowa w art. 1 pkt 3 </w:t>
            </w:r>
            <w:r w:rsidRPr="00C33CC0">
              <w:t>ustawy z dnia 13 kwietnia 2022 o szczególnych rozwiązaniach w zakresie przeciwdziałania wspieraniu agresji na Ukrainę oraz służących ochronie bezpieczeństwa narodowego (</w:t>
            </w:r>
            <w:r w:rsidR="00A56332" w:rsidRPr="00A56332">
              <w:t>t.j.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7625EC33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49EE0C6A" w14:textId="77777777" w:rsidTr="00AC6806">
        <w:tc>
          <w:tcPr>
            <w:tcW w:w="9058" w:type="dxa"/>
          </w:tcPr>
          <w:p w14:paraId="56061A14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</w:t>
            </w:r>
            <w:r w:rsidR="00A56332" w:rsidRPr="00A56332">
              <w:rPr>
                <w:b/>
              </w:rPr>
              <w:t>t.j. Dz. U. z 2024 r. poz. 507</w:t>
            </w:r>
            <w:r w:rsidRPr="00C33CC0">
              <w:rPr>
                <w:b/>
              </w:rPr>
              <w:t>)</w:t>
            </w:r>
          </w:p>
          <w:p w14:paraId="432367A7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podmiotem, </w:t>
            </w:r>
            <w:r w:rsidRPr="00C33CC0">
              <w:rPr>
                <w:color w:val="auto"/>
              </w:rPr>
              <w:t>którego jednostką dominującą w rozumieniu art. 3 ust. 1 pkt 37 ustawy z dnia 29 września 1994 r. o rachunkowości (Dz. U. z 2021 r. poz. 217, 2105 i 2106 oraz z 2022 r. poz. 1488)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C33CC0">
              <w:t xml:space="preserve"> ustawy z dnia 13 kwietnia 2022 o szczególnych rozwiązaniach w zakresie przeciwdziałania wspieraniu agresji na Ukrainę oraz służących ochronie bezpieczeństwa narodowego (</w:t>
            </w:r>
            <w:r w:rsidR="00A56332" w:rsidRPr="00A56332">
              <w:t>t.j.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404C4B35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799D0453" w14:textId="77777777" w:rsidTr="00AC6806">
        <w:tc>
          <w:tcPr>
            <w:tcW w:w="9058" w:type="dxa"/>
            <w:shd w:val="clear" w:color="auto" w:fill="F2F2F2"/>
          </w:tcPr>
          <w:p w14:paraId="4C5F2862" w14:textId="77777777" w:rsidR="00C33CC0" w:rsidRPr="00504E7B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OŚWIADCZENIE DOTYCZĄCE PODANYCH INFORMACJI</w:t>
            </w:r>
          </w:p>
        </w:tc>
      </w:tr>
      <w:tr w:rsidR="00C33CC0" w:rsidRPr="00504E7B" w14:paraId="1E3448CF" w14:textId="77777777" w:rsidTr="00AC6806">
        <w:tc>
          <w:tcPr>
            <w:tcW w:w="9058" w:type="dxa"/>
          </w:tcPr>
          <w:p w14:paraId="17BBE45C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C33CC0" w:rsidRPr="00504E7B" w14:paraId="00873346" w14:textId="77777777" w:rsidTr="00AC6806">
        <w:tc>
          <w:tcPr>
            <w:tcW w:w="9058" w:type="dxa"/>
          </w:tcPr>
          <w:p w14:paraId="56D9E731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Miejscowość …………………………… data …………………………</w:t>
            </w:r>
          </w:p>
        </w:tc>
      </w:tr>
      <w:tr w:rsidR="00C33CC0" w:rsidRPr="00504E7B" w14:paraId="297C089F" w14:textId="77777777" w:rsidTr="00AC6806">
        <w:tc>
          <w:tcPr>
            <w:tcW w:w="9058" w:type="dxa"/>
            <w:shd w:val="clear" w:color="auto" w:fill="F2F2F2"/>
          </w:tcPr>
          <w:p w14:paraId="5DC6AA31" w14:textId="77777777" w:rsidR="00C33CC0" w:rsidRPr="00504E7B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UWAGI KOŃCOWE</w:t>
            </w:r>
          </w:p>
        </w:tc>
      </w:tr>
      <w:tr w:rsidR="00C33CC0" w:rsidRPr="00504E7B" w14:paraId="051E8A3E" w14:textId="77777777" w:rsidTr="00AC6806">
        <w:tc>
          <w:tcPr>
            <w:tcW w:w="9058" w:type="dxa"/>
          </w:tcPr>
          <w:p w14:paraId="16639381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Proszę wypełnić każdą część oświadczenia.</w:t>
            </w:r>
          </w:p>
        </w:tc>
      </w:tr>
      <w:tr w:rsidR="00C33CC0" w:rsidRPr="00BB3C7C" w14:paraId="3C94B1EE" w14:textId="77777777" w:rsidTr="00AC6806">
        <w:tc>
          <w:tcPr>
            <w:tcW w:w="9058" w:type="dxa"/>
          </w:tcPr>
          <w:p w14:paraId="7FAA1FD9" w14:textId="77777777" w:rsidR="00C33CC0" w:rsidRPr="00BB3C7C" w:rsidRDefault="00C33CC0" w:rsidP="00C33CC0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C33CC0" w:rsidRPr="00504E7B" w14:paraId="16E73B33" w14:textId="77777777" w:rsidTr="00AC6806">
        <w:tc>
          <w:tcPr>
            <w:tcW w:w="9058" w:type="dxa"/>
          </w:tcPr>
          <w:p w14:paraId="2F7AD918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  <w:tr w:rsidR="00C33CC0" w:rsidRPr="00504E7B" w14:paraId="2C8F0F31" w14:textId="77777777" w:rsidTr="00AC6806">
        <w:tc>
          <w:tcPr>
            <w:tcW w:w="9058" w:type="dxa"/>
          </w:tcPr>
          <w:p w14:paraId="3FD6BFF6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</w:tbl>
    <w:p w14:paraId="0746A7F1" w14:textId="77777777" w:rsidR="00641C3C" w:rsidRPr="00504E7B" w:rsidRDefault="00641C3C" w:rsidP="003D5B39">
      <w:pPr>
        <w:spacing w:after="0" w:line="240" w:lineRule="auto"/>
        <w:ind w:left="0" w:firstLine="0"/>
        <w:rPr>
          <w:rFonts w:eastAsia="Calibri"/>
          <w:color w:val="auto"/>
          <w:sz w:val="22"/>
          <w:lang w:eastAsia="en-US"/>
        </w:rPr>
      </w:pPr>
    </w:p>
    <w:bookmarkEnd w:id="0"/>
    <w:p w14:paraId="3CA5738F" w14:textId="77777777" w:rsidR="009665F9" w:rsidRPr="00504E7B" w:rsidRDefault="009665F9" w:rsidP="00772AB3">
      <w:pPr>
        <w:spacing w:after="0" w:line="240" w:lineRule="auto"/>
        <w:ind w:left="0" w:firstLine="0"/>
        <w:rPr>
          <w:i/>
          <w:sz w:val="22"/>
        </w:rPr>
      </w:pPr>
    </w:p>
    <w:sectPr w:rsidR="009665F9" w:rsidRPr="00504E7B" w:rsidSect="00EE5E34">
      <w:headerReference w:type="default" r:id="rId8"/>
      <w:footerReference w:type="default" r:id="rId9"/>
      <w:pgSz w:w="11904" w:h="16836" w:code="9"/>
      <w:pgMar w:top="1418" w:right="1418" w:bottom="1418" w:left="1418" w:header="567" w:footer="11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2E2ED" w14:textId="77777777" w:rsidR="002D4E02" w:rsidRDefault="002D4E02">
      <w:pPr>
        <w:spacing w:after="0" w:line="240" w:lineRule="auto"/>
      </w:pPr>
      <w:r>
        <w:separator/>
      </w:r>
    </w:p>
  </w:endnote>
  <w:endnote w:type="continuationSeparator" w:id="0">
    <w:p w14:paraId="02E692EC" w14:textId="77777777" w:rsidR="002D4E02" w:rsidRDefault="002D4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000000" w:themeColor="text1"/>
      </w:rPr>
      <w:id w:val="-91319402"/>
      <w:docPartObj>
        <w:docPartGallery w:val="Page Numbers (Bottom of Page)"/>
        <w:docPartUnique/>
      </w:docPartObj>
    </w:sdtPr>
    <w:sdtContent>
      <w:p w14:paraId="72B73993" w14:textId="46E293E6" w:rsidR="00FE40D4" w:rsidRPr="00FE40D4" w:rsidRDefault="00FE40D4" w:rsidP="00FE40D4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FE40D4">
          <w:rPr>
            <w:b/>
            <w:bCs/>
            <w:color w:val="000000" w:themeColor="text1"/>
            <w:sz w:val="18"/>
            <w:szCs w:val="18"/>
          </w:rPr>
          <w:t>Zakup, dostawa i montaż mebli w ramach realizacji projektu pn.: "</w:t>
        </w:r>
        <w:r w:rsidR="00DC3233">
          <w:rPr>
            <w:b/>
            <w:bCs/>
            <w:color w:val="000000" w:themeColor="text1"/>
            <w:sz w:val="18"/>
            <w:szCs w:val="18"/>
          </w:rPr>
          <w:t>Rozwój kompetencji młodych logistyków</w:t>
        </w:r>
        <w:r w:rsidRPr="00FE40D4">
          <w:rPr>
            <w:b/>
            <w:bCs/>
            <w:color w:val="000000" w:themeColor="text1"/>
            <w:sz w:val="18"/>
            <w:szCs w:val="18"/>
          </w:rPr>
          <w:t xml:space="preserve"> – podniesienie jakości kształcenia zawodowego w ZSZ nr 2 w Kutnie" w ramach Programu Regionalnego Fundusze Europejskie dla Łódzkiego na lata 2021-2027, nr umowy FELD.08.08-IZ.00-0083/23-00. Beneficjent: Powiat Kutnowski</w:t>
        </w:r>
      </w:p>
      <w:p w14:paraId="7A28B8A1" w14:textId="77777777" w:rsidR="00FE40D4" w:rsidRPr="00FE40D4" w:rsidRDefault="00FE40D4" w:rsidP="00FE40D4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FE40D4">
          <w:rPr>
            <w:b/>
            <w:bCs/>
            <w:color w:val="000000" w:themeColor="text1"/>
            <w:sz w:val="18"/>
            <w:szCs w:val="18"/>
          </w:rPr>
          <w:t>Realizator: Zespół Szkół Zawodowych nr 2 im. A. Troczewskiego ul. Kościuszki 11, 99-300 Kutno</w:t>
        </w:r>
      </w:p>
      <w:p w14:paraId="10766399" w14:textId="073FFEFD" w:rsidR="00B75EC5" w:rsidRPr="001002F3" w:rsidRDefault="00000000" w:rsidP="00FE40D4">
        <w:pPr>
          <w:pStyle w:val="Stopka"/>
          <w:jc w:val="center"/>
          <w:rPr>
            <w:color w:val="000000" w:themeColor="text1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4D446" w14:textId="77777777" w:rsidR="002D4E02" w:rsidRDefault="002D4E02">
      <w:pPr>
        <w:spacing w:after="0" w:line="240" w:lineRule="auto"/>
      </w:pPr>
      <w:r>
        <w:separator/>
      </w:r>
    </w:p>
  </w:footnote>
  <w:footnote w:type="continuationSeparator" w:id="0">
    <w:p w14:paraId="5984B23C" w14:textId="77777777" w:rsidR="002D4E02" w:rsidRDefault="002D4E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72538" w14:textId="389D4E81" w:rsidR="00772AB3" w:rsidRDefault="002E6F5F" w:rsidP="002966D0">
    <w:pPr>
      <w:ind w:left="0" w:firstLine="0"/>
      <w:jc w:val="center"/>
      <w:rPr>
        <w:rFonts w:ascii="Arial" w:eastAsia="Arial" w:hAnsi="Arial" w:cs="Arial"/>
      </w:rPr>
    </w:pPr>
    <w:r>
      <w:rPr>
        <w:noProof/>
      </w:rPr>
      <w:drawing>
        <wp:inline distT="0" distB="0" distL="0" distR="0" wp14:anchorId="05D96CBB" wp14:editId="7C428992">
          <wp:extent cx="5758180" cy="585341"/>
          <wp:effectExtent l="0" t="0" r="0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197"/>
        </w:tabs>
        <w:ind w:left="917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197"/>
        </w:tabs>
        <w:ind w:left="1637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197"/>
        </w:tabs>
        <w:ind w:left="2357" w:hanging="180"/>
      </w:pPr>
    </w:lvl>
    <w:lvl w:ilvl="3">
      <w:start w:val="1"/>
      <w:numFmt w:val="decimal"/>
      <w:lvlText w:val="%2.%3.%4."/>
      <w:lvlJc w:val="left"/>
      <w:pPr>
        <w:tabs>
          <w:tab w:val="num" w:pos="197"/>
        </w:tabs>
        <w:ind w:left="3077" w:hanging="360"/>
      </w:pPr>
    </w:lvl>
    <w:lvl w:ilvl="4">
      <w:start w:val="1"/>
      <w:numFmt w:val="lowerLetter"/>
      <w:lvlText w:val="%2.%3.%4.%5."/>
      <w:lvlJc w:val="left"/>
      <w:pPr>
        <w:tabs>
          <w:tab w:val="num" w:pos="197"/>
        </w:tabs>
        <w:ind w:left="3797" w:hanging="360"/>
      </w:pPr>
    </w:lvl>
    <w:lvl w:ilvl="5">
      <w:start w:val="1"/>
      <w:numFmt w:val="lowerRoman"/>
      <w:lvlText w:val="%2.%3.%4.%5.%6."/>
      <w:lvlJc w:val="right"/>
      <w:pPr>
        <w:tabs>
          <w:tab w:val="num" w:pos="197"/>
        </w:tabs>
        <w:ind w:left="4517" w:hanging="180"/>
      </w:pPr>
    </w:lvl>
    <w:lvl w:ilvl="6">
      <w:start w:val="1"/>
      <w:numFmt w:val="decimal"/>
      <w:lvlText w:val="%2.%3.%4.%5.%6.%7."/>
      <w:lvlJc w:val="left"/>
      <w:pPr>
        <w:tabs>
          <w:tab w:val="num" w:pos="197"/>
        </w:tabs>
        <w:ind w:left="523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197"/>
        </w:tabs>
        <w:ind w:left="595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197"/>
        </w:tabs>
        <w:ind w:left="6677" w:hanging="18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B"/>
    <w:multiLevelType w:val="multilevel"/>
    <w:tmpl w:val="0000000B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000000C"/>
    <w:multiLevelType w:val="multilevel"/>
    <w:tmpl w:val="C170620E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0000000E"/>
    <w:multiLevelType w:val="multilevel"/>
    <w:tmpl w:val="0000000E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0000000F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00000010"/>
    <w:multiLevelType w:val="multilevel"/>
    <w:tmpl w:val="1852754E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00000012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3BDE22FE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00000014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00000015"/>
    <w:multiLevelType w:val="multilevel"/>
    <w:tmpl w:val="00000015"/>
    <w:name w:val="WW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0000016"/>
    <w:multiLevelType w:val="multilevel"/>
    <w:tmpl w:val="8BF6E18C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7"/>
    <w:multiLevelType w:val="multilevel"/>
    <w:tmpl w:val="00000017"/>
    <w:name w:val="WW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00000018"/>
    <w:multiLevelType w:val="multilevel"/>
    <w:tmpl w:val="C9A8E090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0000001A"/>
    <w:multiLevelType w:val="multilevel"/>
    <w:tmpl w:val="0000001A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 w15:restartNumberingAfterBreak="0">
    <w:nsid w:val="0000001B"/>
    <w:multiLevelType w:val="multilevel"/>
    <w:tmpl w:val="0000001B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0" w15:restartNumberingAfterBreak="0">
    <w:nsid w:val="0000001C"/>
    <w:multiLevelType w:val="multilevel"/>
    <w:tmpl w:val="0000001C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0000001D"/>
    <w:multiLevelType w:val="multilevel"/>
    <w:tmpl w:val="0000001D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 w15:restartNumberingAfterBreak="0">
    <w:nsid w:val="006C6F12"/>
    <w:multiLevelType w:val="hybridMultilevel"/>
    <w:tmpl w:val="003ECA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0927ECF"/>
    <w:multiLevelType w:val="hybridMultilevel"/>
    <w:tmpl w:val="19FE7472"/>
    <w:lvl w:ilvl="0" w:tplc="BEE622D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0CB0962"/>
    <w:multiLevelType w:val="hybridMultilevel"/>
    <w:tmpl w:val="57F6F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1596818"/>
    <w:multiLevelType w:val="hybridMultilevel"/>
    <w:tmpl w:val="6674D58A"/>
    <w:lvl w:ilvl="0" w:tplc="2258F8B0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3CD056F"/>
    <w:multiLevelType w:val="hybridMultilevel"/>
    <w:tmpl w:val="10A60CB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49D17E6"/>
    <w:multiLevelType w:val="hybridMultilevel"/>
    <w:tmpl w:val="11F655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05007593"/>
    <w:multiLevelType w:val="hybridMultilevel"/>
    <w:tmpl w:val="6C2A095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06807B99"/>
    <w:multiLevelType w:val="hybridMultilevel"/>
    <w:tmpl w:val="05C840A4"/>
    <w:lvl w:ilvl="0" w:tplc="3D14A84C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8333D11"/>
    <w:multiLevelType w:val="hybridMultilevel"/>
    <w:tmpl w:val="D13812BA"/>
    <w:lvl w:ilvl="0" w:tplc="60680AA8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8F00EDA"/>
    <w:multiLevelType w:val="hybridMultilevel"/>
    <w:tmpl w:val="EF380176"/>
    <w:lvl w:ilvl="0" w:tplc="CB9A5F28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94A1DC8"/>
    <w:multiLevelType w:val="hybridMultilevel"/>
    <w:tmpl w:val="6A42CB4E"/>
    <w:lvl w:ilvl="0" w:tplc="4B80C862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9DE453E"/>
    <w:multiLevelType w:val="hybridMultilevel"/>
    <w:tmpl w:val="40F45A0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0A94736B"/>
    <w:multiLevelType w:val="multilevel"/>
    <w:tmpl w:val="2402A72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7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36" w15:restartNumberingAfterBreak="0">
    <w:nsid w:val="0AD37D90"/>
    <w:multiLevelType w:val="hybridMultilevel"/>
    <w:tmpl w:val="BE486FD2"/>
    <w:lvl w:ilvl="0" w:tplc="4722367C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B26D55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0CA2522F"/>
    <w:multiLevelType w:val="hybridMultilevel"/>
    <w:tmpl w:val="1D968F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0D390220"/>
    <w:multiLevelType w:val="hybridMultilevel"/>
    <w:tmpl w:val="684A4AB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0DDC5F52"/>
    <w:multiLevelType w:val="hybridMultilevel"/>
    <w:tmpl w:val="396E8424"/>
    <w:lvl w:ilvl="0" w:tplc="CBC6FAD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FA6C7D"/>
    <w:multiLevelType w:val="hybridMultilevel"/>
    <w:tmpl w:val="F74A91E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0E254986"/>
    <w:multiLevelType w:val="hybridMultilevel"/>
    <w:tmpl w:val="9A5C5882"/>
    <w:lvl w:ilvl="0" w:tplc="67EE75F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E5F7B7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0EC12D75"/>
    <w:multiLevelType w:val="hybridMultilevel"/>
    <w:tmpl w:val="54A6F4B4"/>
    <w:lvl w:ilvl="0" w:tplc="2A0C5610">
      <w:start w:val="12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14F330A"/>
    <w:multiLevelType w:val="multilevel"/>
    <w:tmpl w:val="AB28BF00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isLgl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46" w15:restartNumberingAfterBreak="0">
    <w:nsid w:val="11C309BE"/>
    <w:multiLevelType w:val="hybridMultilevel"/>
    <w:tmpl w:val="EB64E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35E2246"/>
    <w:multiLevelType w:val="hybridMultilevel"/>
    <w:tmpl w:val="FEC8F666"/>
    <w:lvl w:ilvl="0" w:tplc="4A4C9C0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4BB0C8C"/>
    <w:multiLevelType w:val="hybridMultilevel"/>
    <w:tmpl w:val="FD0AEE8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69B7327"/>
    <w:multiLevelType w:val="hybridMultilevel"/>
    <w:tmpl w:val="EAB24A8A"/>
    <w:lvl w:ilvl="0" w:tplc="ACD64366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72F2D5E"/>
    <w:multiLevelType w:val="hybridMultilevel"/>
    <w:tmpl w:val="3FFC16E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18175BE5"/>
    <w:multiLevelType w:val="hybridMultilevel"/>
    <w:tmpl w:val="3E3265F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181F1B48"/>
    <w:multiLevelType w:val="hybridMultilevel"/>
    <w:tmpl w:val="AD8AF2C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191901F5"/>
    <w:multiLevelType w:val="hybridMultilevel"/>
    <w:tmpl w:val="8EEA257E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5" w15:restartNumberingAfterBreak="0">
    <w:nsid w:val="19587B85"/>
    <w:multiLevelType w:val="multilevel"/>
    <w:tmpl w:val="34445ED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9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56" w15:restartNumberingAfterBreak="0">
    <w:nsid w:val="1C19344B"/>
    <w:multiLevelType w:val="multilevel"/>
    <w:tmpl w:val="B498C6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7" w15:restartNumberingAfterBreak="0">
    <w:nsid w:val="1C495F38"/>
    <w:multiLevelType w:val="hybridMultilevel"/>
    <w:tmpl w:val="D876A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D4F0F29"/>
    <w:multiLevelType w:val="hybridMultilevel"/>
    <w:tmpl w:val="466AE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D93365A"/>
    <w:multiLevelType w:val="hybridMultilevel"/>
    <w:tmpl w:val="C2CA4B9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 w15:restartNumberingAfterBreak="0">
    <w:nsid w:val="1ECA7066"/>
    <w:multiLevelType w:val="hybridMultilevel"/>
    <w:tmpl w:val="B5A88D3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1F1825E6"/>
    <w:multiLevelType w:val="multilevel"/>
    <w:tmpl w:val="B53EAE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2" w15:restartNumberingAfterBreak="0">
    <w:nsid w:val="1F314DA8"/>
    <w:multiLevelType w:val="hybridMultilevel"/>
    <w:tmpl w:val="C930D9D4"/>
    <w:lvl w:ilvl="0" w:tplc="D44277A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FAC4691"/>
    <w:multiLevelType w:val="hybridMultilevel"/>
    <w:tmpl w:val="1F9888A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208B3F2D"/>
    <w:multiLevelType w:val="multilevel"/>
    <w:tmpl w:val="8DAA1D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5" w15:restartNumberingAfterBreak="0">
    <w:nsid w:val="20D42B3C"/>
    <w:multiLevelType w:val="multilevel"/>
    <w:tmpl w:val="F73659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6" w15:restartNumberingAfterBreak="0">
    <w:nsid w:val="20DE13B7"/>
    <w:multiLevelType w:val="hybridMultilevel"/>
    <w:tmpl w:val="ABF4214A"/>
    <w:lvl w:ilvl="0" w:tplc="0415000F">
      <w:start w:val="1"/>
      <w:numFmt w:val="decimal"/>
      <w:lvlText w:val="%1."/>
      <w:lvlJc w:val="left"/>
      <w:pPr>
        <w:tabs>
          <w:tab w:val="num" w:pos="1575"/>
        </w:tabs>
        <w:ind w:left="1575" w:hanging="363"/>
      </w:pPr>
      <w:rPr>
        <w:rFonts w:hint="default"/>
        <w:b w:val="0"/>
      </w:rPr>
    </w:lvl>
    <w:lvl w:ilvl="1" w:tplc="58424270">
      <w:start w:val="1"/>
      <w:numFmt w:val="decimal"/>
      <w:lvlText w:val="%2)"/>
      <w:lvlJc w:val="left"/>
      <w:pPr>
        <w:tabs>
          <w:tab w:val="num" w:pos="1215"/>
        </w:tabs>
        <w:ind w:left="1215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67" w15:restartNumberingAfterBreak="0">
    <w:nsid w:val="219918DA"/>
    <w:multiLevelType w:val="hybridMultilevel"/>
    <w:tmpl w:val="448AE33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 w15:restartNumberingAfterBreak="0">
    <w:nsid w:val="22932CCC"/>
    <w:multiLevelType w:val="multilevel"/>
    <w:tmpl w:val="6D34F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9" w15:restartNumberingAfterBreak="0">
    <w:nsid w:val="236C193B"/>
    <w:multiLevelType w:val="hybridMultilevel"/>
    <w:tmpl w:val="A8544728"/>
    <w:lvl w:ilvl="0" w:tplc="25B2624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7D226D"/>
    <w:multiLevelType w:val="hybridMultilevel"/>
    <w:tmpl w:val="C1A8BF44"/>
    <w:lvl w:ilvl="0" w:tplc="E21AAEBE">
      <w:start w:val="16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40E5DFB"/>
    <w:multiLevelType w:val="hybridMultilevel"/>
    <w:tmpl w:val="BFBE7682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C5C6C5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24476EF9"/>
    <w:multiLevelType w:val="hybridMultilevel"/>
    <w:tmpl w:val="13202F3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24481527"/>
    <w:multiLevelType w:val="hybridMultilevel"/>
    <w:tmpl w:val="C5B68A5C"/>
    <w:lvl w:ilvl="0" w:tplc="779AD0D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15576F"/>
    <w:multiLevelType w:val="hybridMultilevel"/>
    <w:tmpl w:val="50CE41A8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25EC7CB6"/>
    <w:multiLevelType w:val="hybridMultilevel"/>
    <w:tmpl w:val="B41C3A54"/>
    <w:lvl w:ilvl="0" w:tplc="AA96B48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63B59A8"/>
    <w:multiLevelType w:val="hybridMultilevel"/>
    <w:tmpl w:val="D388B2F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26623362"/>
    <w:multiLevelType w:val="hybridMultilevel"/>
    <w:tmpl w:val="3C669BC8"/>
    <w:lvl w:ilvl="0" w:tplc="00E4806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68916AD"/>
    <w:multiLevelType w:val="hybridMultilevel"/>
    <w:tmpl w:val="B412C64C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FF6C5C6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27D720EA"/>
    <w:multiLevelType w:val="hybridMultilevel"/>
    <w:tmpl w:val="09566EA6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660066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287C4566"/>
    <w:multiLevelType w:val="hybridMultilevel"/>
    <w:tmpl w:val="767034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 w15:restartNumberingAfterBreak="0">
    <w:nsid w:val="28F57307"/>
    <w:multiLevelType w:val="multilevel"/>
    <w:tmpl w:val="8E62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2" w15:restartNumberingAfterBreak="0">
    <w:nsid w:val="29BD7062"/>
    <w:multiLevelType w:val="hybridMultilevel"/>
    <w:tmpl w:val="43D226DA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 w15:restartNumberingAfterBreak="0">
    <w:nsid w:val="29D87AFF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4" w15:restartNumberingAfterBreak="0">
    <w:nsid w:val="2C5334F0"/>
    <w:multiLevelType w:val="hybridMultilevel"/>
    <w:tmpl w:val="1396D36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5" w15:restartNumberingAfterBreak="0">
    <w:nsid w:val="2DBB263E"/>
    <w:multiLevelType w:val="hybridMultilevel"/>
    <w:tmpl w:val="8FD20F9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6" w15:restartNumberingAfterBreak="0">
    <w:nsid w:val="30112DEB"/>
    <w:multiLevelType w:val="hybridMultilevel"/>
    <w:tmpl w:val="7CD6B998"/>
    <w:lvl w:ilvl="0" w:tplc="A43284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07C5083"/>
    <w:multiLevelType w:val="multilevel"/>
    <w:tmpl w:val="8E62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8" w15:restartNumberingAfterBreak="0">
    <w:nsid w:val="307F33F3"/>
    <w:multiLevelType w:val="hybridMultilevel"/>
    <w:tmpl w:val="5B121C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0B54D30"/>
    <w:multiLevelType w:val="hybridMultilevel"/>
    <w:tmpl w:val="E5AED92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0" w15:restartNumberingAfterBreak="0">
    <w:nsid w:val="317D5206"/>
    <w:multiLevelType w:val="hybridMultilevel"/>
    <w:tmpl w:val="6C9404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855169"/>
    <w:multiLevelType w:val="hybridMultilevel"/>
    <w:tmpl w:val="19D446F8"/>
    <w:lvl w:ilvl="0" w:tplc="52005EC2">
      <w:start w:val="1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33145291"/>
    <w:multiLevelType w:val="hybridMultilevel"/>
    <w:tmpl w:val="B4DCF1BE"/>
    <w:lvl w:ilvl="0" w:tplc="2A9858CE">
      <w:start w:val="19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3631E29"/>
    <w:multiLevelType w:val="hybridMultilevel"/>
    <w:tmpl w:val="904406C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 w15:restartNumberingAfterBreak="0">
    <w:nsid w:val="33962FC5"/>
    <w:multiLevelType w:val="hybridMultilevel"/>
    <w:tmpl w:val="8DF0AACE"/>
    <w:lvl w:ilvl="0" w:tplc="424843C4">
      <w:start w:val="1"/>
      <w:numFmt w:val="bullet"/>
      <w:lvlText w:val=""/>
      <w:lvlJc w:val="left"/>
      <w:pPr>
        <w:ind w:left="284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95" w15:restartNumberingAfterBreak="0">
    <w:nsid w:val="34821A56"/>
    <w:multiLevelType w:val="hybridMultilevel"/>
    <w:tmpl w:val="40B4CAA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34AC59B0"/>
    <w:multiLevelType w:val="hybridMultilevel"/>
    <w:tmpl w:val="0C602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3979124E"/>
    <w:multiLevelType w:val="hybridMultilevel"/>
    <w:tmpl w:val="1594156A"/>
    <w:lvl w:ilvl="0" w:tplc="CFDA8EB0">
      <w:start w:val="1"/>
      <w:numFmt w:val="decimal"/>
      <w:lvlText w:val="%1)"/>
      <w:lvlJc w:val="left"/>
      <w:pPr>
        <w:ind w:left="12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397E4437"/>
    <w:multiLevelType w:val="hybridMultilevel"/>
    <w:tmpl w:val="6B040C94"/>
    <w:lvl w:ilvl="0" w:tplc="041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00" w15:restartNumberingAfterBreak="0">
    <w:nsid w:val="39AE0293"/>
    <w:multiLevelType w:val="hybridMultilevel"/>
    <w:tmpl w:val="DCD67EB8"/>
    <w:lvl w:ilvl="0" w:tplc="3C6C47D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9CD3B5A"/>
    <w:multiLevelType w:val="hybridMultilevel"/>
    <w:tmpl w:val="360E2EE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3A7C64A5"/>
    <w:multiLevelType w:val="hybridMultilevel"/>
    <w:tmpl w:val="D4C41388"/>
    <w:lvl w:ilvl="0" w:tplc="754C6F1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C276EAA"/>
    <w:multiLevelType w:val="hybridMultilevel"/>
    <w:tmpl w:val="88500BD4"/>
    <w:lvl w:ilvl="0" w:tplc="B55067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4" w15:restartNumberingAfterBreak="0">
    <w:nsid w:val="3EBC66BE"/>
    <w:multiLevelType w:val="hybridMultilevel"/>
    <w:tmpl w:val="229E7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EFA3942"/>
    <w:multiLevelType w:val="hybridMultilevel"/>
    <w:tmpl w:val="D430BFCC"/>
    <w:lvl w:ilvl="0" w:tplc="08C25BE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1B32FBA"/>
    <w:multiLevelType w:val="hybridMultilevel"/>
    <w:tmpl w:val="513A962C"/>
    <w:lvl w:ilvl="0" w:tplc="0A2A514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2F15E08"/>
    <w:multiLevelType w:val="hybridMultilevel"/>
    <w:tmpl w:val="97F65E2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44AF4197"/>
    <w:multiLevelType w:val="hybridMultilevel"/>
    <w:tmpl w:val="E24E6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4E84413"/>
    <w:multiLevelType w:val="hybridMultilevel"/>
    <w:tmpl w:val="AF8E5C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0" w15:restartNumberingAfterBreak="0">
    <w:nsid w:val="46085CB8"/>
    <w:multiLevelType w:val="hybridMultilevel"/>
    <w:tmpl w:val="8A30C2CE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1" w15:restartNumberingAfterBreak="0">
    <w:nsid w:val="46946548"/>
    <w:multiLevelType w:val="hybridMultilevel"/>
    <w:tmpl w:val="8F46F70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2" w15:restartNumberingAfterBreak="0">
    <w:nsid w:val="49C71E42"/>
    <w:multiLevelType w:val="hybridMultilevel"/>
    <w:tmpl w:val="F7AAED12"/>
    <w:lvl w:ilvl="0" w:tplc="B19C6574">
      <w:start w:val="8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A927A7C"/>
    <w:multiLevelType w:val="hybridMultilevel"/>
    <w:tmpl w:val="926A94E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4" w15:restartNumberingAfterBreak="0">
    <w:nsid w:val="4E042CF8"/>
    <w:multiLevelType w:val="hybridMultilevel"/>
    <w:tmpl w:val="D232834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5" w15:restartNumberingAfterBreak="0">
    <w:nsid w:val="501E470B"/>
    <w:multiLevelType w:val="hybridMultilevel"/>
    <w:tmpl w:val="62B89A4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6" w15:restartNumberingAfterBreak="0">
    <w:nsid w:val="5160204F"/>
    <w:multiLevelType w:val="hybridMultilevel"/>
    <w:tmpl w:val="372E666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7" w15:restartNumberingAfterBreak="0">
    <w:nsid w:val="51613A83"/>
    <w:multiLevelType w:val="hybridMultilevel"/>
    <w:tmpl w:val="C70CA35A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8" w15:restartNumberingAfterBreak="0">
    <w:nsid w:val="52694492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19" w15:restartNumberingAfterBreak="0">
    <w:nsid w:val="5375761D"/>
    <w:multiLevelType w:val="hybridMultilevel"/>
    <w:tmpl w:val="7D548D7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0" w15:restartNumberingAfterBreak="0">
    <w:nsid w:val="53AB0FA3"/>
    <w:multiLevelType w:val="hybridMultilevel"/>
    <w:tmpl w:val="1826D936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1" w15:restartNumberingAfterBreak="0">
    <w:nsid w:val="545349B0"/>
    <w:multiLevelType w:val="hybridMultilevel"/>
    <w:tmpl w:val="75F0EB66"/>
    <w:lvl w:ilvl="0" w:tplc="3078F9F8">
      <w:start w:val="1"/>
      <w:numFmt w:val="decimal"/>
      <w:lvlText w:val="%1)"/>
      <w:lvlJc w:val="left"/>
      <w:pPr>
        <w:ind w:left="2629" w:hanging="360"/>
      </w:pPr>
      <w:rPr>
        <w:rFonts w:asciiTheme="minorHAnsi" w:eastAsia="Times New Roman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22" w15:restartNumberingAfterBreak="0">
    <w:nsid w:val="54A75E53"/>
    <w:multiLevelType w:val="hybridMultilevel"/>
    <w:tmpl w:val="5CEAEA2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3" w15:restartNumberingAfterBreak="0">
    <w:nsid w:val="54B60AA0"/>
    <w:multiLevelType w:val="multilevel"/>
    <w:tmpl w:val="800244A2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  <w:color w:val="auto"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abstractNum w:abstractNumId="124" w15:restartNumberingAfterBreak="0">
    <w:nsid w:val="555D0722"/>
    <w:multiLevelType w:val="hybridMultilevel"/>
    <w:tmpl w:val="7B68A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5CA7E0C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9011"/>
        </w:tabs>
        <w:ind w:left="9011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26" w15:restartNumberingAfterBreak="0">
    <w:nsid w:val="572F7639"/>
    <w:multiLevelType w:val="hybridMultilevel"/>
    <w:tmpl w:val="7C787958"/>
    <w:lvl w:ilvl="0" w:tplc="ACE8EC0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E52539"/>
    <w:multiLevelType w:val="hybridMultilevel"/>
    <w:tmpl w:val="ACE42ECA"/>
    <w:lvl w:ilvl="0" w:tplc="4CA83A68">
      <w:start w:val="1"/>
      <w:numFmt w:val="decimal"/>
      <w:lvlText w:val="%1."/>
      <w:lvlJc w:val="left"/>
      <w:pPr>
        <w:ind w:left="0"/>
      </w:pPr>
      <w:rPr>
        <w:rFonts w:asciiTheme="minorHAnsi" w:hAnsiTheme="minorHAnsi" w:cstheme="minorHAnsi" w:hint="default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 w15:restartNumberingAfterBreak="0">
    <w:nsid w:val="58661C3A"/>
    <w:multiLevelType w:val="hybridMultilevel"/>
    <w:tmpl w:val="41EA05AC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9" w15:restartNumberingAfterBreak="0">
    <w:nsid w:val="5A55338D"/>
    <w:multiLevelType w:val="hybridMultilevel"/>
    <w:tmpl w:val="F044E3DC"/>
    <w:lvl w:ilvl="0" w:tplc="7C1A7B1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A7B6421"/>
    <w:multiLevelType w:val="hybridMultilevel"/>
    <w:tmpl w:val="730C09B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1" w15:restartNumberingAfterBreak="0">
    <w:nsid w:val="5FCE3239"/>
    <w:multiLevelType w:val="hybridMultilevel"/>
    <w:tmpl w:val="CE0C47C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2" w15:restartNumberingAfterBreak="0">
    <w:nsid w:val="607F34B1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611F1D41"/>
    <w:multiLevelType w:val="multilevel"/>
    <w:tmpl w:val="679436EE"/>
    <w:name w:val="WWNum2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4" w15:restartNumberingAfterBreak="0">
    <w:nsid w:val="619147D0"/>
    <w:multiLevelType w:val="hybridMultilevel"/>
    <w:tmpl w:val="6D3C26C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5" w15:restartNumberingAfterBreak="0">
    <w:nsid w:val="619E30B2"/>
    <w:multiLevelType w:val="hybridMultilevel"/>
    <w:tmpl w:val="AFEC806E"/>
    <w:lvl w:ilvl="0" w:tplc="1666A1C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22B4CC8"/>
    <w:multiLevelType w:val="hybridMultilevel"/>
    <w:tmpl w:val="9B2EB34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7" w15:restartNumberingAfterBreak="0">
    <w:nsid w:val="63F50920"/>
    <w:multiLevelType w:val="hybridMultilevel"/>
    <w:tmpl w:val="8DDEE2A4"/>
    <w:lvl w:ilvl="0" w:tplc="D91EFE78">
      <w:start w:val="11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44B5B05"/>
    <w:multiLevelType w:val="hybridMultilevel"/>
    <w:tmpl w:val="180AB6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9" w15:restartNumberingAfterBreak="0">
    <w:nsid w:val="65314BA5"/>
    <w:multiLevelType w:val="hybridMultilevel"/>
    <w:tmpl w:val="5B2AEA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0" w15:restartNumberingAfterBreak="0">
    <w:nsid w:val="66064C04"/>
    <w:multiLevelType w:val="hybridMultilevel"/>
    <w:tmpl w:val="D892F514"/>
    <w:lvl w:ilvl="0" w:tplc="0552564A">
      <w:start w:val="1"/>
      <w:numFmt w:val="decimal"/>
      <w:lvlText w:val="%1."/>
      <w:lvlJc w:val="left"/>
      <w:pPr>
        <w:ind w:left="1064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1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5C43A0">
      <w:start w:val="1"/>
      <w:numFmt w:val="decimal"/>
      <w:lvlText w:val="%3)"/>
      <w:lvlJc w:val="left"/>
      <w:pPr>
        <w:ind w:left="12086"/>
      </w:pPr>
      <w:rPr>
        <w:rFonts w:asciiTheme="minorHAnsi" w:eastAsia="Times New Roman" w:hAnsiTheme="minorHAnsi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1">
      <w:start w:val="1"/>
      <w:numFmt w:val="bullet"/>
      <w:lvlText w:val=""/>
      <w:lvlJc w:val="left"/>
      <w:pPr>
        <w:ind w:left="12806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13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14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14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15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16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1" w15:restartNumberingAfterBreak="0">
    <w:nsid w:val="683D490A"/>
    <w:multiLevelType w:val="hybridMultilevel"/>
    <w:tmpl w:val="8348F62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2" w15:restartNumberingAfterBreak="0">
    <w:nsid w:val="68401F81"/>
    <w:multiLevelType w:val="hybridMultilevel"/>
    <w:tmpl w:val="AB7E8E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8485F48"/>
    <w:multiLevelType w:val="hybridMultilevel"/>
    <w:tmpl w:val="1C843306"/>
    <w:lvl w:ilvl="0" w:tplc="0B82D5F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85E33B9"/>
    <w:multiLevelType w:val="hybridMultilevel"/>
    <w:tmpl w:val="0AB0537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5" w15:restartNumberingAfterBreak="0">
    <w:nsid w:val="694B3055"/>
    <w:multiLevelType w:val="hybridMultilevel"/>
    <w:tmpl w:val="C616D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A411631"/>
    <w:multiLevelType w:val="hybridMultilevel"/>
    <w:tmpl w:val="F65E379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7" w15:restartNumberingAfterBreak="0">
    <w:nsid w:val="6A686DC7"/>
    <w:multiLevelType w:val="hybridMultilevel"/>
    <w:tmpl w:val="34B8EFE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8" w15:restartNumberingAfterBreak="0">
    <w:nsid w:val="6B5452FD"/>
    <w:multiLevelType w:val="hybridMultilevel"/>
    <w:tmpl w:val="D4323A2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9" w15:restartNumberingAfterBreak="0">
    <w:nsid w:val="6D5C3AA0"/>
    <w:multiLevelType w:val="hybridMultilevel"/>
    <w:tmpl w:val="CBC86CF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0" w15:restartNumberingAfterBreak="0">
    <w:nsid w:val="6D790D11"/>
    <w:multiLevelType w:val="hybridMultilevel"/>
    <w:tmpl w:val="7F622EF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1" w15:restartNumberingAfterBreak="0">
    <w:nsid w:val="6DA3609D"/>
    <w:multiLevelType w:val="hybridMultilevel"/>
    <w:tmpl w:val="77CC731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2" w15:restartNumberingAfterBreak="0">
    <w:nsid w:val="6E020020"/>
    <w:multiLevelType w:val="hybridMultilevel"/>
    <w:tmpl w:val="18468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EB72D4A"/>
    <w:multiLevelType w:val="hybridMultilevel"/>
    <w:tmpl w:val="F07A2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F707AC5"/>
    <w:multiLevelType w:val="hybridMultilevel"/>
    <w:tmpl w:val="5DB67C5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5" w15:restartNumberingAfterBreak="0">
    <w:nsid w:val="6F7704EE"/>
    <w:multiLevelType w:val="multilevel"/>
    <w:tmpl w:val="D4508FC2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56" w15:restartNumberingAfterBreak="0">
    <w:nsid w:val="700D7163"/>
    <w:multiLevelType w:val="hybridMultilevel"/>
    <w:tmpl w:val="E19CA374"/>
    <w:lvl w:ilvl="0" w:tplc="D6AC0E04">
      <w:start w:val="1"/>
      <w:numFmt w:val="decimal"/>
      <w:lvlText w:val="%1."/>
      <w:lvlJc w:val="left"/>
      <w:pPr>
        <w:ind w:left="720" w:hanging="360"/>
      </w:pPr>
    </w:lvl>
    <w:lvl w:ilvl="1" w:tplc="7A4C4D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18D7F71"/>
    <w:multiLevelType w:val="hybridMultilevel"/>
    <w:tmpl w:val="D56E7032"/>
    <w:lvl w:ilvl="0" w:tplc="51B6112A">
      <w:start w:val="14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1D00691"/>
    <w:multiLevelType w:val="hybridMultilevel"/>
    <w:tmpl w:val="57D04D0A"/>
    <w:lvl w:ilvl="0" w:tplc="81C8468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2241242"/>
    <w:multiLevelType w:val="hybridMultilevel"/>
    <w:tmpl w:val="BFB647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0" w15:restartNumberingAfterBreak="0">
    <w:nsid w:val="72783A68"/>
    <w:multiLevelType w:val="hybridMultilevel"/>
    <w:tmpl w:val="335A5500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1" w15:restartNumberingAfterBreak="0">
    <w:nsid w:val="72EE742F"/>
    <w:multiLevelType w:val="hybridMultilevel"/>
    <w:tmpl w:val="ED40456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2" w15:restartNumberingAfterBreak="0">
    <w:nsid w:val="7366548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3B546C3"/>
    <w:multiLevelType w:val="hybridMultilevel"/>
    <w:tmpl w:val="E962F0E6"/>
    <w:lvl w:ilvl="0" w:tplc="3ED6F2E6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60E4B8A"/>
    <w:multiLevelType w:val="hybridMultilevel"/>
    <w:tmpl w:val="4058CEE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5" w15:restartNumberingAfterBreak="0">
    <w:nsid w:val="78CE4C2B"/>
    <w:multiLevelType w:val="hybridMultilevel"/>
    <w:tmpl w:val="BF000F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6" w15:restartNumberingAfterBreak="0">
    <w:nsid w:val="7A4162FD"/>
    <w:multiLevelType w:val="hybridMultilevel"/>
    <w:tmpl w:val="A78E910C"/>
    <w:lvl w:ilvl="0" w:tplc="0B3C559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B037BF7"/>
    <w:multiLevelType w:val="hybridMultilevel"/>
    <w:tmpl w:val="278A380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8" w15:restartNumberingAfterBreak="0">
    <w:nsid w:val="7E317B35"/>
    <w:multiLevelType w:val="hybridMultilevel"/>
    <w:tmpl w:val="F2B6B9C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9" w15:restartNumberingAfterBreak="0">
    <w:nsid w:val="7EA9003F"/>
    <w:multiLevelType w:val="hybridMultilevel"/>
    <w:tmpl w:val="A3A2F1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F0B1A7B"/>
    <w:multiLevelType w:val="hybridMultilevel"/>
    <w:tmpl w:val="50CAEA2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1" w15:restartNumberingAfterBreak="0">
    <w:nsid w:val="7F2D3461"/>
    <w:multiLevelType w:val="hybridMultilevel"/>
    <w:tmpl w:val="BA920D96"/>
    <w:lvl w:ilvl="0" w:tplc="31FE6BF2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7F38503B"/>
    <w:multiLevelType w:val="hybridMultilevel"/>
    <w:tmpl w:val="692062A4"/>
    <w:lvl w:ilvl="0" w:tplc="A360080C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F8740DF"/>
    <w:multiLevelType w:val="hybridMultilevel"/>
    <w:tmpl w:val="CB8431E8"/>
    <w:lvl w:ilvl="0" w:tplc="3A7CFF70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7597064">
    <w:abstractNumId w:val="127"/>
  </w:num>
  <w:num w:numId="2" w16cid:durableId="545676404">
    <w:abstractNumId w:val="140"/>
  </w:num>
  <w:num w:numId="3" w16cid:durableId="689531396">
    <w:abstractNumId w:val="121"/>
  </w:num>
  <w:num w:numId="4" w16cid:durableId="658576614">
    <w:abstractNumId w:val="45"/>
  </w:num>
  <w:num w:numId="5" w16cid:durableId="551162381">
    <w:abstractNumId w:val="101"/>
  </w:num>
  <w:num w:numId="6" w16cid:durableId="2118796205">
    <w:abstractNumId w:val="37"/>
  </w:num>
  <w:num w:numId="7" w16cid:durableId="1440494556">
    <w:abstractNumId w:val="66"/>
  </w:num>
  <w:num w:numId="8" w16cid:durableId="1473671817">
    <w:abstractNumId w:val="118"/>
  </w:num>
  <w:num w:numId="9" w16cid:durableId="352339676">
    <w:abstractNumId w:val="125"/>
  </w:num>
  <w:num w:numId="10" w16cid:durableId="307059163">
    <w:abstractNumId w:val="97"/>
  </w:num>
  <w:num w:numId="11" w16cid:durableId="423263389">
    <w:abstractNumId w:val="68"/>
  </w:num>
  <w:num w:numId="12" w16cid:durableId="1094210912">
    <w:abstractNumId w:val="71"/>
  </w:num>
  <w:num w:numId="13" w16cid:durableId="1876191421">
    <w:abstractNumId w:val="27"/>
  </w:num>
  <w:num w:numId="14" w16cid:durableId="1841919906">
    <w:abstractNumId w:val="53"/>
  </w:num>
  <w:num w:numId="15" w16cid:durableId="1404183601">
    <w:abstractNumId w:val="78"/>
  </w:num>
  <w:num w:numId="16" w16cid:durableId="1852909862">
    <w:abstractNumId w:val="43"/>
  </w:num>
  <w:num w:numId="17" w16cid:durableId="1769307320">
    <w:abstractNumId w:val="79"/>
  </w:num>
  <w:num w:numId="18" w16cid:durableId="778330613">
    <w:abstractNumId w:val="162"/>
  </w:num>
  <w:num w:numId="19" w16cid:durableId="11748839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0776471">
    <w:abstractNumId w:val="123"/>
  </w:num>
  <w:num w:numId="21" w16cid:durableId="1507477522">
    <w:abstractNumId w:val="132"/>
  </w:num>
  <w:num w:numId="22" w16cid:durableId="1178693231">
    <w:abstractNumId w:val="56"/>
  </w:num>
  <w:num w:numId="23" w16cid:durableId="1276132825">
    <w:abstractNumId w:val="64"/>
  </w:num>
  <w:num w:numId="24" w16cid:durableId="798425242">
    <w:abstractNumId w:val="61"/>
  </w:num>
  <w:num w:numId="25" w16cid:durableId="1964380974">
    <w:abstractNumId w:val="55"/>
  </w:num>
  <w:num w:numId="26" w16cid:durableId="1536575225">
    <w:abstractNumId w:val="65"/>
  </w:num>
  <w:num w:numId="27" w16cid:durableId="2074967074">
    <w:abstractNumId w:val="87"/>
  </w:num>
  <w:num w:numId="28" w16cid:durableId="418068185">
    <w:abstractNumId w:val="35"/>
  </w:num>
  <w:num w:numId="29" w16cid:durableId="1369256926">
    <w:abstractNumId w:val="81"/>
  </w:num>
  <w:num w:numId="30" w16cid:durableId="1543399319">
    <w:abstractNumId w:val="155"/>
  </w:num>
  <w:num w:numId="31" w16cid:durableId="1356615482">
    <w:abstractNumId w:val="145"/>
  </w:num>
  <w:num w:numId="32" w16cid:durableId="256134212">
    <w:abstractNumId w:val="139"/>
  </w:num>
  <w:num w:numId="33" w16cid:durableId="1263949040">
    <w:abstractNumId w:val="103"/>
  </w:num>
  <w:num w:numId="34" w16cid:durableId="354575683">
    <w:abstractNumId w:val="159"/>
  </w:num>
  <w:num w:numId="35" w16cid:durableId="429862646">
    <w:abstractNumId w:val="108"/>
  </w:num>
  <w:num w:numId="36" w16cid:durableId="1553998084">
    <w:abstractNumId w:val="147"/>
  </w:num>
  <w:num w:numId="37" w16cid:durableId="443305279">
    <w:abstractNumId w:val="110"/>
  </w:num>
  <w:num w:numId="38" w16cid:durableId="290403635">
    <w:abstractNumId w:val="153"/>
  </w:num>
  <w:num w:numId="39" w16cid:durableId="1901594642">
    <w:abstractNumId w:val="168"/>
  </w:num>
  <w:num w:numId="40" w16cid:durableId="278951816">
    <w:abstractNumId w:val="119"/>
  </w:num>
  <w:num w:numId="41" w16cid:durableId="1530336960">
    <w:abstractNumId w:val="31"/>
  </w:num>
  <w:num w:numId="42" w16cid:durableId="2049258310">
    <w:abstractNumId w:val="69"/>
  </w:num>
  <w:num w:numId="43" w16cid:durableId="1139108843">
    <w:abstractNumId w:val="114"/>
  </w:num>
  <w:num w:numId="44" w16cid:durableId="1649170601">
    <w:abstractNumId w:val="171"/>
  </w:num>
  <w:num w:numId="45" w16cid:durableId="281814199">
    <w:abstractNumId w:val="41"/>
  </w:num>
  <w:num w:numId="46" w16cid:durableId="1511748584">
    <w:abstractNumId w:val="130"/>
  </w:num>
  <w:num w:numId="47" w16cid:durableId="766464845">
    <w:abstractNumId w:val="109"/>
  </w:num>
  <w:num w:numId="48" w16cid:durableId="941492085">
    <w:abstractNumId w:val="112"/>
  </w:num>
  <w:num w:numId="49" w16cid:durableId="464783881">
    <w:abstractNumId w:val="161"/>
  </w:num>
  <w:num w:numId="50" w16cid:durableId="1517695209">
    <w:abstractNumId w:val="137"/>
  </w:num>
  <w:num w:numId="51" w16cid:durableId="466898538">
    <w:abstractNumId w:val="28"/>
  </w:num>
  <w:num w:numId="52" w16cid:durableId="439951621">
    <w:abstractNumId w:val="157"/>
  </w:num>
  <w:num w:numId="53" w16cid:durableId="1519615712">
    <w:abstractNumId w:val="89"/>
  </w:num>
  <w:num w:numId="54" w16cid:durableId="882642604">
    <w:abstractNumId w:val="70"/>
  </w:num>
  <w:num w:numId="55" w16cid:durableId="1999379983">
    <w:abstractNumId w:val="131"/>
  </w:num>
  <w:num w:numId="56" w16cid:durableId="1078014132">
    <w:abstractNumId w:val="92"/>
  </w:num>
  <w:num w:numId="57" w16cid:durableId="1060178612">
    <w:abstractNumId w:val="73"/>
  </w:num>
  <w:num w:numId="58" w16cid:durableId="384715907">
    <w:abstractNumId w:val="141"/>
  </w:num>
  <w:num w:numId="59" w16cid:durableId="1721395878">
    <w:abstractNumId w:val="136"/>
  </w:num>
  <w:num w:numId="60" w16cid:durableId="464737956">
    <w:abstractNumId w:val="156"/>
  </w:num>
  <w:num w:numId="61" w16cid:durableId="1715079023">
    <w:abstractNumId w:val="39"/>
  </w:num>
  <w:num w:numId="62" w16cid:durableId="1563903441">
    <w:abstractNumId w:val="85"/>
  </w:num>
  <w:num w:numId="63" w16cid:durableId="1676497458">
    <w:abstractNumId w:val="80"/>
  </w:num>
  <w:num w:numId="64" w16cid:durableId="1256328597">
    <w:abstractNumId w:val="44"/>
  </w:num>
  <w:num w:numId="65" w16cid:durableId="1200629320">
    <w:abstractNumId w:val="75"/>
  </w:num>
  <w:num w:numId="66" w16cid:durableId="527066763">
    <w:abstractNumId w:val="38"/>
  </w:num>
  <w:num w:numId="67" w16cid:durableId="1676616482">
    <w:abstractNumId w:val="107"/>
  </w:num>
  <w:num w:numId="68" w16cid:durableId="964241142">
    <w:abstractNumId w:val="24"/>
  </w:num>
  <w:num w:numId="69" w16cid:durableId="1887989712">
    <w:abstractNumId w:val="77"/>
  </w:num>
  <w:num w:numId="70" w16cid:durableId="1467771109">
    <w:abstractNumId w:val="164"/>
  </w:num>
  <w:num w:numId="71" w16cid:durableId="128328159">
    <w:abstractNumId w:val="138"/>
  </w:num>
  <w:num w:numId="72" w16cid:durableId="658577888">
    <w:abstractNumId w:val="90"/>
  </w:num>
  <w:num w:numId="73" w16cid:durableId="831918917">
    <w:abstractNumId w:val="50"/>
  </w:num>
  <w:num w:numId="74" w16cid:durableId="1323973720">
    <w:abstractNumId w:val="158"/>
  </w:num>
  <w:num w:numId="75" w16cid:durableId="1124495332">
    <w:abstractNumId w:val="150"/>
  </w:num>
  <w:num w:numId="76" w16cid:durableId="2045129782">
    <w:abstractNumId w:val="105"/>
  </w:num>
  <w:num w:numId="77" w16cid:durableId="1075779611">
    <w:abstractNumId w:val="96"/>
  </w:num>
  <w:num w:numId="78" w16cid:durableId="1769353478">
    <w:abstractNumId w:val="169"/>
  </w:num>
  <w:num w:numId="79" w16cid:durableId="1318149859">
    <w:abstractNumId w:val="142"/>
  </w:num>
  <w:num w:numId="80" w16cid:durableId="901330598">
    <w:abstractNumId w:val="115"/>
  </w:num>
  <w:num w:numId="81" w16cid:durableId="2144275923">
    <w:abstractNumId w:val="86"/>
  </w:num>
  <w:num w:numId="82" w16cid:durableId="577061680">
    <w:abstractNumId w:val="160"/>
  </w:num>
  <w:num w:numId="83" w16cid:durableId="858084929">
    <w:abstractNumId w:val="72"/>
  </w:num>
  <w:num w:numId="84" w16cid:durableId="1376584930">
    <w:abstractNumId w:val="135"/>
  </w:num>
  <w:num w:numId="85" w16cid:durableId="2022006060">
    <w:abstractNumId w:val="129"/>
  </w:num>
  <w:num w:numId="86" w16cid:durableId="232665298">
    <w:abstractNumId w:val="63"/>
  </w:num>
  <w:num w:numId="87" w16cid:durableId="1946616007">
    <w:abstractNumId w:val="48"/>
  </w:num>
  <w:num w:numId="88" w16cid:durableId="1390810791">
    <w:abstractNumId w:val="62"/>
  </w:num>
  <w:num w:numId="89" w16cid:durableId="1149974617">
    <w:abstractNumId w:val="22"/>
  </w:num>
  <w:num w:numId="90" w16cid:durableId="1816019668">
    <w:abstractNumId w:val="88"/>
  </w:num>
  <w:num w:numId="91" w16cid:durableId="101607323">
    <w:abstractNumId w:val="170"/>
  </w:num>
  <w:num w:numId="92" w16cid:durableId="1663005455">
    <w:abstractNumId w:val="144"/>
  </w:num>
  <w:num w:numId="93" w16cid:durableId="1708093676">
    <w:abstractNumId w:val="134"/>
  </w:num>
  <w:num w:numId="94" w16cid:durableId="1700738466">
    <w:abstractNumId w:val="42"/>
  </w:num>
  <w:num w:numId="95" w16cid:durableId="1059016292">
    <w:abstractNumId w:val="84"/>
  </w:num>
  <w:num w:numId="96" w16cid:durableId="1704014165">
    <w:abstractNumId w:val="104"/>
  </w:num>
  <w:num w:numId="97" w16cid:durableId="2043744736">
    <w:abstractNumId w:val="116"/>
  </w:num>
  <w:num w:numId="98" w16cid:durableId="784690123">
    <w:abstractNumId w:val="29"/>
  </w:num>
  <w:num w:numId="99" w16cid:durableId="2069962194">
    <w:abstractNumId w:val="106"/>
  </w:num>
  <w:num w:numId="100" w16cid:durableId="1501044623">
    <w:abstractNumId w:val="111"/>
  </w:num>
  <w:num w:numId="101" w16cid:durableId="197594187">
    <w:abstractNumId w:val="23"/>
  </w:num>
  <w:num w:numId="102" w16cid:durableId="1332565785">
    <w:abstractNumId w:val="149"/>
  </w:num>
  <w:num w:numId="103" w16cid:durableId="396822720">
    <w:abstractNumId w:val="26"/>
  </w:num>
  <w:num w:numId="104" w16cid:durableId="977340197">
    <w:abstractNumId w:val="52"/>
  </w:num>
  <w:num w:numId="105" w16cid:durableId="2000886442">
    <w:abstractNumId w:val="33"/>
  </w:num>
  <w:num w:numId="106" w16cid:durableId="1251236771">
    <w:abstractNumId w:val="120"/>
  </w:num>
  <w:num w:numId="107" w16cid:durableId="1105611302">
    <w:abstractNumId w:val="165"/>
  </w:num>
  <w:num w:numId="108" w16cid:durableId="68551153">
    <w:abstractNumId w:val="40"/>
  </w:num>
  <w:num w:numId="109" w16cid:durableId="1712262760">
    <w:abstractNumId w:val="167"/>
  </w:num>
  <w:num w:numId="110" w16cid:durableId="681904727">
    <w:abstractNumId w:val="100"/>
  </w:num>
  <w:num w:numId="111" w16cid:durableId="1483698776">
    <w:abstractNumId w:val="124"/>
  </w:num>
  <w:num w:numId="112" w16cid:durableId="630744544">
    <w:abstractNumId w:val="67"/>
  </w:num>
  <w:num w:numId="113" w16cid:durableId="39525985">
    <w:abstractNumId w:val="122"/>
  </w:num>
  <w:num w:numId="114" w16cid:durableId="472909264">
    <w:abstractNumId w:val="54"/>
  </w:num>
  <w:num w:numId="115" w16cid:durableId="207450096">
    <w:abstractNumId w:val="166"/>
  </w:num>
  <w:num w:numId="116" w16cid:durableId="1447388362">
    <w:abstractNumId w:val="57"/>
  </w:num>
  <w:num w:numId="117" w16cid:durableId="1817455916">
    <w:abstractNumId w:val="60"/>
  </w:num>
  <w:num w:numId="118" w16cid:durableId="1093010762">
    <w:abstractNumId w:val="47"/>
  </w:num>
  <w:num w:numId="119" w16cid:durableId="510683471">
    <w:abstractNumId w:val="95"/>
  </w:num>
  <w:num w:numId="120" w16cid:durableId="724720732">
    <w:abstractNumId w:val="51"/>
  </w:num>
  <w:num w:numId="121" w16cid:durableId="873729586">
    <w:abstractNumId w:val="172"/>
  </w:num>
  <w:num w:numId="122" w16cid:durableId="1613705292">
    <w:abstractNumId w:val="128"/>
  </w:num>
  <w:num w:numId="123" w16cid:durableId="1819422859">
    <w:abstractNumId w:val="30"/>
  </w:num>
  <w:num w:numId="124" w16cid:durableId="230359445">
    <w:abstractNumId w:val="143"/>
  </w:num>
  <w:num w:numId="125" w16cid:durableId="1250845897">
    <w:abstractNumId w:val="76"/>
  </w:num>
  <w:num w:numId="126" w16cid:durableId="458571017">
    <w:abstractNumId w:val="126"/>
  </w:num>
  <w:num w:numId="127" w16cid:durableId="1581673506">
    <w:abstractNumId w:val="34"/>
  </w:num>
  <w:num w:numId="128" w16cid:durableId="1488205665">
    <w:abstractNumId w:val="102"/>
  </w:num>
  <w:num w:numId="129" w16cid:durableId="1435057393">
    <w:abstractNumId w:val="113"/>
  </w:num>
  <w:num w:numId="130" w16cid:durableId="1234193180">
    <w:abstractNumId w:val="151"/>
  </w:num>
  <w:num w:numId="131" w16cid:durableId="1886288087">
    <w:abstractNumId w:val="148"/>
  </w:num>
  <w:num w:numId="132" w16cid:durableId="1475486109">
    <w:abstractNumId w:val="49"/>
  </w:num>
  <w:num w:numId="133" w16cid:durableId="1296906948">
    <w:abstractNumId w:val="59"/>
  </w:num>
  <w:num w:numId="134" w16cid:durableId="872155171">
    <w:abstractNumId w:val="32"/>
  </w:num>
  <w:num w:numId="135" w16cid:durableId="269892877">
    <w:abstractNumId w:val="117"/>
  </w:num>
  <w:num w:numId="136" w16cid:durableId="1351294948">
    <w:abstractNumId w:val="93"/>
  </w:num>
  <w:num w:numId="137" w16cid:durableId="770080548">
    <w:abstractNumId w:val="82"/>
  </w:num>
  <w:num w:numId="138" w16cid:durableId="1770153590">
    <w:abstractNumId w:val="173"/>
  </w:num>
  <w:num w:numId="139" w16cid:durableId="897012718">
    <w:abstractNumId w:val="154"/>
  </w:num>
  <w:num w:numId="140" w16cid:durableId="1457597729">
    <w:abstractNumId w:val="163"/>
  </w:num>
  <w:num w:numId="141" w16cid:durableId="268197009">
    <w:abstractNumId w:val="152"/>
  </w:num>
  <w:num w:numId="142" w16cid:durableId="866597768">
    <w:abstractNumId w:val="46"/>
  </w:num>
  <w:num w:numId="143" w16cid:durableId="1727146620">
    <w:abstractNumId w:val="146"/>
  </w:num>
  <w:num w:numId="144" w16cid:durableId="2108386553">
    <w:abstractNumId w:val="25"/>
  </w:num>
  <w:num w:numId="145" w16cid:durableId="1752044213">
    <w:abstractNumId w:val="58"/>
  </w:num>
  <w:num w:numId="146" w16cid:durableId="857039498">
    <w:abstractNumId w:val="98"/>
  </w:num>
  <w:num w:numId="147" w16cid:durableId="2104035613">
    <w:abstractNumId w:val="74"/>
  </w:num>
  <w:num w:numId="148" w16cid:durableId="1818719205">
    <w:abstractNumId w:val="36"/>
  </w:num>
  <w:num w:numId="149" w16cid:durableId="1603607249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 w16cid:durableId="1124497945">
    <w:abstractNumId w:val="99"/>
  </w:num>
  <w:num w:numId="151" w16cid:durableId="1518500024">
    <w:abstractNumId w:val="94"/>
  </w:num>
  <w:num w:numId="152" w16cid:durableId="16786586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1417361656">
    <w:abstractNumId w:val="91"/>
  </w:num>
  <w:numIdMacAtCleanup w:val="1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6E1"/>
    <w:rsid w:val="00000040"/>
    <w:rsid w:val="000016A2"/>
    <w:rsid w:val="0000172F"/>
    <w:rsid w:val="00001F36"/>
    <w:rsid w:val="00002CD2"/>
    <w:rsid w:val="00002ECB"/>
    <w:rsid w:val="00003BA7"/>
    <w:rsid w:val="000049AD"/>
    <w:rsid w:val="00004F49"/>
    <w:rsid w:val="00004F7C"/>
    <w:rsid w:val="00006010"/>
    <w:rsid w:val="00006071"/>
    <w:rsid w:val="00007678"/>
    <w:rsid w:val="000078AE"/>
    <w:rsid w:val="00007B35"/>
    <w:rsid w:val="000103E2"/>
    <w:rsid w:val="000104F0"/>
    <w:rsid w:val="00011EAE"/>
    <w:rsid w:val="00012369"/>
    <w:rsid w:val="00012E65"/>
    <w:rsid w:val="0001361E"/>
    <w:rsid w:val="00014463"/>
    <w:rsid w:val="000145B0"/>
    <w:rsid w:val="000146E1"/>
    <w:rsid w:val="00015860"/>
    <w:rsid w:val="00016D69"/>
    <w:rsid w:val="00017D78"/>
    <w:rsid w:val="00022994"/>
    <w:rsid w:val="00023E22"/>
    <w:rsid w:val="00026062"/>
    <w:rsid w:val="00035E17"/>
    <w:rsid w:val="00035F20"/>
    <w:rsid w:val="000368D8"/>
    <w:rsid w:val="00036B85"/>
    <w:rsid w:val="000371B5"/>
    <w:rsid w:val="0004010B"/>
    <w:rsid w:val="000406DE"/>
    <w:rsid w:val="00041F36"/>
    <w:rsid w:val="00042370"/>
    <w:rsid w:val="000446B7"/>
    <w:rsid w:val="00044BC1"/>
    <w:rsid w:val="00044E0F"/>
    <w:rsid w:val="00045CDC"/>
    <w:rsid w:val="00046588"/>
    <w:rsid w:val="00046DC7"/>
    <w:rsid w:val="0004739B"/>
    <w:rsid w:val="000504DC"/>
    <w:rsid w:val="00051193"/>
    <w:rsid w:val="00051688"/>
    <w:rsid w:val="000517E6"/>
    <w:rsid w:val="000555F3"/>
    <w:rsid w:val="0006016D"/>
    <w:rsid w:val="0006157C"/>
    <w:rsid w:val="00062A65"/>
    <w:rsid w:val="00062F8F"/>
    <w:rsid w:val="000635AF"/>
    <w:rsid w:val="000642DA"/>
    <w:rsid w:val="00064BBB"/>
    <w:rsid w:val="00065754"/>
    <w:rsid w:val="00065C0F"/>
    <w:rsid w:val="000664C6"/>
    <w:rsid w:val="0007094A"/>
    <w:rsid w:val="0007157B"/>
    <w:rsid w:val="000719BD"/>
    <w:rsid w:val="00071CA6"/>
    <w:rsid w:val="00073EF7"/>
    <w:rsid w:val="0007545F"/>
    <w:rsid w:val="00075ECA"/>
    <w:rsid w:val="00077817"/>
    <w:rsid w:val="00080845"/>
    <w:rsid w:val="0008155A"/>
    <w:rsid w:val="00081846"/>
    <w:rsid w:val="000835B1"/>
    <w:rsid w:val="00083EEA"/>
    <w:rsid w:val="0008537F"/>
    <w:rsid w:val="00085A6C"/>
    <w:rsid w:val="00085FF7"/>
    <w:rsid w:val="0008659C"/>
    <w:rsid w:val="00086698"/>
    <w:rsid w:val="00086AAE"/>
    <w:rsid w:val="000922A7"/>
    <w:rsid w:val="00092AF0"/>
    <w:rsid w:val="00094448"/>
    <w:rsid w:val="0009463E"/>
    <w:rsid w:val="000956BF"/>
    <w:rsid w:val="00095848"/>
    <w:rsid w:val="0009673E"/>
    <w:rsid w:val="000A01CA"/>
    <w:rsid w:val="000A09B9"/>
    <w:rsid w:val="000A1FF2"/>
    <w:rsid w:val="000A2898"/>
    <w:rsid w:val="000A31EA"/>
    <w:rsid w:val="000A5E1A"/>
    <w:rsid w:val="000A7FD8"/>
    <w:rsid w:val="000B056C"/>
    <w:rsid w:val="000B064F"/>
    <w:rsid w:val="000B08C1"/>
    <w:rsid w:val="000B0B4B"/>
    <w:rsid w:val="000B108A"/>
    <w:rsid w:val="000B162B"/>
    <w:rsid w:val="000B298A"/>
    <w:rsid w:val="000B298F"/>
    <w:rsid w:val="000B2FD3"/>
    <w:rsid w:val="000B3902"/>
    <w:rsid w:val="000B53F6"/>
    <w:rsid w:val="000C0298"/>
    <w:rsid w:val="000C0DB5"/>
    <w:rsid w:val="000C1F5F"/>
    <w:rsid w:val="000C2449"/>
    <w:rsid w:val="000C2912"/>
    <w:rsid w:val="000C3309"/>
    <w:rsid w:val="000C37C1"/>
    <w:rsid w:val="000C3E2C"/>
    <w:rsid w:val="000C45CA"/>
    <w:rsid w:val="000C527B"/>
    <w:rsid w:val="000C5392"/>
    <w:rsid w:val="000C5BD6"/>
    <w:rsid w:val="000D0EE1"/>
    <w:rsid w:val="000D464A"/>
    <w:rsid w:val="000D61DB"/>
    <w:rsid w:val="000D6213"/>
    <w:rsid w:val="000D6CF1"/>
    <w:rsid w:val="000E003A"/>
    <w:rsid w:val="000E076E"/>
    <w:rsid w:val="000E0A59"/>
    <w:rsid w:val="000E0EF1"/>
    <w:rsid w:val="000E1A6C"/>
    <w:rsid w:val="000E361D"/>
    <w:rsid w:val="000E58AB"/>
    <w:rsid w:val="000E6A52"/>
    <w:rsid w:val="000F1A28"/>
    <w:rsid w:val="000F3566"/>
    <w:rsid w:val="000F410C"/>
    <w:rsid w:val="000F49C6"/>
    <w:rsid w:val="000F7FD7"/>
    <w:rsid w:val="001002F3"/>
    <w:rsid w:val="00101B86"/>
    <w:rsid w:val="0010237C"/>
    <w:rsid w:val="0010395D"/>
    <w:rsid w:val="00103C24"/>
    <w:rsid w:val="00103E02"/>
    <w:rsid w:val="00105549"/>
    <w:rsid w:val="0010704F"/>
    <w:rsid w:val="00113C18"/>
    <w:rsid w:val="00115509"/>
    <w:rsid w:val="001157A3"/>
    <w:rsid w:val="00116100"/>
    <w:rsid w:val="00116748"/>
    <w:rsid w:val="00116796"/>
    <w:rsid w:val="00116AAE"/>
    <w:rsid w:val="00116ABE"/>
    <w:rsid w:val="00116DA1"/>
    <w:rsid w:val="0011712D"/>
    <w:rsid w:val="00117F69"/>
    <w:rsid w:val="0012072C"/>
    <w:rsid w:val="00120742"/>
    <w:rsid w:val="001213B5"/>
    <w:rsid w:val="001214C9"/>
    <w:rsid w:val="00121F44"/>
    <w:rsid w:val="001221EE"/>
    <w:rsid w:val="001227A3"/>
    <w:rsid w:val="00123E3B"/>
    <w:rsid w:val="001249BB"/>
    <w:rsid w:val="00126C97"/>
    <w:rsid w:val="00127D43"/>
    <w:rsid w:val="00130CC1"/>
    <w:rsid w:val="001313FA"/>
    <w:rsid w:val="0013329B"/>
    <w:rsid w:val="001336FE"/>
    <w:rsid w:val="00134C61"/>
    <w:rsid w:val="00136BD7"/>
    <w:rsid w:val="0013788B"/>
    <w:rsid w:val="001420C5"/>
    <w:rsid w:val="00142340"/>
    <w:rsid w:val="0014385C"/>
    <w:rsid w:val="00143967"/>
    <w:rsid w:val="00143A0D"/>
    <w:rsid w:val="00145006"/>
    <w:rsid w:val="00146659"/>
    <w:rsid w:val="00146B0F"/>
    <w:rsid w:val="001477B8"/>
    <w:rsid w:val="00147AB3"/>
    <w:rsid w:val="00150B17"/>
    <w:rsid w:val="00151C5E"/>
    <w:rsid w:val="00152ECF"/>
    <w:rsid w:val="001530C3"/>
    <w:rsid w:val="001531EC"/>
    <w:rsid w:val="00154055"/>
    <w:rsid w:val="00154C28"/>
    <w:rsid w:val="00154EF7"/>
    <w:rsid w:val="00155016"/>
    <w:rsid w:val="00156B87"/>
    <w:rsid w:val="00157438"/>
    <w:rsid w:val="00157BED"/>
    <w:rsid w:val="0016127D"/>
    <w:rsid w:val="00162591"/>
    <w:rsid w:val="001627CF"/>
    <w:rsid w:val="0016349D"/>
    <w:rsid w:val="00163BA8"/>
    <w:rsid w:val="00164231"/>
    <w:rsid w:val="001649C4"/>
    <w:rsid w:val="00164D82"/>
    <w:rsid w:val="00165AE8"/>
    <w:rsid w:val="00166D95"/>
    <w:rsid w:val="00167243"/>
    <w:rsid w:val="00167366"/>
    <w:rsid w:val="0016774D"/>
    <w:rsid w:val="00171783"/>
    <w:rsid w:val="00171D1A"/>
    <w:rsid w:val="00171E98"/>
    <w:rsid w:val="001737CB"/>
    <w:rsid w:val="00174559"/>
    <w:rsid w:val="00174E65"/>
    <w:rsid w:val="00175CB3"/>
    <w:rsid w:val="00176E9E"/>
    <w:rsid w:val="001776C2"/>
    <w:rsid w:val="0017787A"/>
    <w:rsid w:val="00177C4B"/>
    <w:rsid w:val="001824EF"/>
    <w:rsid w:val="001830EF"/>
    <w:rsid w:val="001838E4"/>
    <w:rsid w:val="00184147"/>
    <w:rsid w:val="0018439F"/>
    <w:rsid w:val="001864FC"/>
    <w:rsid w:val="001873BC"/>
    <w:rsid w:val="00187FB7"/>
    <w:rsid w:val="001903DB"/>
    <w:rsid w:val="001922F1"/>
    <w:rsid w:val="00192AFA"/>
    <w:rsid w:val="001934F8"/>
    <w:rsid w:val="00194BF4"/>
    <w:rsid w:val="00195A9D"/>
    <w:rsid w:val="00196EE5"/>
    <w:rsid w:val="0019778C"/>
    <w:rsid w:val="001A0375"/>
    <w:rsid w:val="001A08DB"/>
    <w:rsid w:val="001A10CA"/>
    <w:rsid w:val="001A5D6B"/>
    <w:rsid w:val="001A66B8"/>
    <w:rsid w:val="001A66F6"/>
    <w:rsid w:val="001A6F93"/>
    <w:rsid w:val="001A6FE8"/>
    <w:rsid w:val="001B057A"/>
    <w:rsid w:val="001B0FD3"/>
    <w:rsid w:val="001B1CD7"/>
    <w:rsid w:val="001B2170"/>
    <w:rsid w:val="001B3317"/>
    <w:rsid w:val="001B361C"/>
    <w:rsid w:val="001B4AB0"/>
    <w:rsid w:val="001B4B18"/>
    <w:rsid w:val="001B4E84"/>
    <w:rsid w:val="001B6BEF"/>
    <w:rsid w:val="001B6CFE"/>
    <w:rsid w:val="001C02F2"/>
    <w:rsid w:val="001C1125"/>
    <w:rsid w:val="001C213E"/>
    <w:rsid w:val="001C4BCB"/>
    <w:rsid w:val="001C5601"/>
    <w:rsid w:val="001C60E1"/>
    <w:rsid w:val="001C66FF"/>
    <w:rsid w:val="001C6827"/>
    <w:rsid w:val="001C7444"/>
    <w:rsid w:val="001D12F4"/>
    <w:rsid w:val="001D22E3"/>
    <w:rsid w:val="001D24D9"/>
    <w:rsid w:val="001D573B"/>
    <w:rsid w:val="001D5EC0"/>
    <w:rsid w:val="001E0796"/>
    <w:rsid w:val="001E0CF3"/>
    <w:rsid w:val="001E32CE"/>
    <w:rsid w:val="001E3C6E"/>
    <w:rsid w:val="001E404B"/>
    <w:rsid w:val="001E423D"/>
    <w:rsid w:val="001E56BD"/>
    <w:rsid w:val="001E5D05"/>
    <w:rsid w:val="001E5EBE"/>
    <w:rsid w:val="001E7184"/>
    <w:rsid w:val="001F221B"/>
    <w:rsid w:val="001F3D83"/>
    <w:rsid w:val="001F5C23"/>
    <w:rsid w:val="001F5FAD"/>
    <w:rsid w:val="001F71F9"/>
    <w:rsid w:val="00200F1A"/>
    <w:rsid w:val="002013CD"/>
    <w:rsid w:val="00201915"/>
    <w:rsid w:val="00201CD5"/>
    <w:rsid w:val="00202C29"/>
    <w:rsid w:val="0020501B"/>
    <w:rsid w:val="00205DD0"/>
    <w:rsid w:val="002060E1"/>
    <w:rsid w:val="00206B1D"/>
    <w:rsid w:val="00206DCE"/>
    <w:rsid w:val="002075C5"/>
    <w:rsid w:val="00210C2F"/>
    <w:rsid w:val="0021229F"/>
    <w:rsid w:val="002127D7"/>
    <w:rsid w:val="002127DE"/>
    <w:rsid w:val="00212AC3"/>
    <w:rsid w:val="0021360D"/>
    <w:rsid w:val="00213629"/>
    <w:rsid w:val="00213AA7"/>
    <w:rsid w:val="00213AD2"/>
    <w:rsid w:val="00214B1D"/>
    <w:rsid w:val="0021666C"/>
    <w:rsid w:val="00216FF4"/>
    <w:rsid w:val="00220A0B"/>
    <w:rsid w:val="00220FBF"/>
    <w:rsid w:val="0022144F"/>
    <w:rsid w:val="00222CA7"/>
    <w:rsid w:val="0022331C"/>
    <w:rsid w:val="0022419C"/>
    <w:rsid w:val="002245E2"/>
    <w:rsid w:val="00224739"/>
    <w:rsid w:val="00224D7B"/>
    <w:rsid w:val="00225136"/>
    <w:rsid w:val="00225530"/>
    <w:rsid w:val="00225755"/>
    <w:rsid w:val="00225DED"/>
    <w:rsid w:val="00226385"/>
    <w:rsid w:val="002276EC"/>
    <w:rsid w:val="00230C8E"/>
    <w:rsid w:val="00231724"/>
    <w:rsid w:val="00231D3A"/>
    <w:rsid w:val="002334B0"/>
    <w:rsid w:val="002349BA"/>
    <w:rsid w:val="00236869"/>
    <w:rsid w:val="00236BFB"/>
    <w:rsid w:val="00237660"/>
    <w:rsid w:val="0024067C"/>
    <w:rsid w:val="002413FD"/>
    <w:rsid w:val="002425D9"/>
    <w:rsid w:val="002464F1"/>
    <w:rsid w:val="002477FC"/>
    <w:rsid w:val="00250D98"/>
    <w:rsid w:val="002567F1"/>
    <w:rsid w:val="002579C1"/>
    <w:rsid w:val="00257A91"/>
    <w:rsid w:val="00260CE8"/>
    <w:rsid w:val="002613AB"/>
    <w:rsid w:val="00261428"/>
    <w:rsid w:val="00261BB7"/>
    <w:rsid w:val="00261D1C"/>
    <w:rsid w:val="00262B33"/>
    <w:rsid w:val="00262FC6"/>
    <w:rsid w:val="002631B7"/>
    <w:rsid w:val="00263BC0"/>
    <w:rsid w:val="0027080C"/>
    <w:rsid w:val="002733EA"/>
    <w:rsid w:val="00273D86"/>
    <w:rsid w:val="0027423A"/>
    <w:rsid w:val="0027456C"/>
    <w:rsid w:val="0027693E"/>
    <w:rsid w:val="00281052"/>
    <w:rsid w:val="00282F9F"/>
    <w:rsid w:val="0028331F"/>
    <w:rsid w:val="00283D08"/>
    <w:rsid w:val="00283D2B"/>
    <w:rsid w:val="00285D4F"/>
    <w:rsid w:val="00285F73"/>
    <w:rsid w:val="00286FCA"/>
    <w:rsid w:val="00287006"/>
    <w:rsid w:val="00287175"/>
    <w:rsid w:val="00290575"/>
    <w:rsid w:val="00291071"/>
    <w:rsid w:val="00291913"/>
    <w:rsid w:val="00292BF0"/>
    <w:rsid w:val="00293488"/>
    <w:rsid w:val="002937EA"/>
    <w:rsid w:val="00294035"/>
    <w:rsid w:val="0029432C"/>
    <w:rsid w:val="0029433A"/>
    <w:rsid w:val="00295181"/>
    <w:rsid w:val="00295618"/>
    <w:rsid w:val="00295C92"/>
    <w:rsid w:val="00296222"/>
    <w:rsid w:val="002966D0"/>
    <w:rsid w:val="0029694F"/>
    <w:rsid w:val="00296CA9"/>
    <w:rsid w:val="00297639"/>
    <w:rsid w:val="00297CF2"/>
    <w:rsid w:val="002A0EF6"/>
    <w:rsid w:val="002A1A63"/>
    <w:rsid w:val="002A1EFF"/>
    <w:rsid w:val="002A2FD1"/>
    <w:rsid w:val="002A41DF"/>
    <w:rsid w:val="002A4870"/>
    <w:rsid w:val="002A55EC"/>
    <w:rsid w:val="002A5709"/>
    <w:rsid w:val="002A670E"/>
    <w:rsid w:val="002A6BE5"/>
    <w:rsid w:val="002A7036"/>
    <w:rsid w:val="002A7EA6"/>
    <w:rsid w:val="002B027C"/>
    <w:rsid w:val="002B0F7D"/>
    <w:rsid w:val="002B19D4"/>
    <w:rsid w:val="002B2795"/>
    <w:rsid w:val="002B31D4"/>
    <w:rsid w:val="002B629F"/>
    <w:rsid w:val="002B6B20"/>
    <w:rsid w:val="002B6CE0"/>
    <w:rsid w:val="002B766F"/>
    <w:rsid w:val="002B7A3C"/>
    <w:rsid w:val="002C083E"/>
    <w:rsid w:val="002C2B3E"/>
    <w:rsid w:val="002C2BE6"/>
    <w:rsid w:val="002C3CF8"/>
    <w:rsid w:val="002C72C5"/>
    <w:rsid w:val="002C7A22"/>
    <w:rsid w:val="002D004B"/>
    <w:rsid w:val="002D0164"/>
    <w:rsid w:val="002D02DF"/>
    <w:rsid w:val="002D0BF2"/>
    <w:rsid w:val="002D43AB"/>
    <w:rsid w:val="002D4E02"/>
    <w:rsid w:val="002D520C"/>
    <w:rsid w:val="002D6643"/>
    <w:rsid w:val="002E00E0"/>
    <w:rsid w:val="002E2948"/>
    <w:rsid w:val="002E33B9"/>
    <w:rsid w:val="002E3ECC"/>
    <w:rsid w:val="002E4BA5"/>
    <w:rsid w:val="002E50FA"/>
    <w:rsid w:val="002E5753"/>
    <w:rsid w:val="002E6F5F"/>
    <w:rsid w:val="002F0926"/>
    <w:rsid w:val="002F0AF4"/>
    <w:rsid w:val="002F1272"/>
    <w:rsid w:val="002F1776"/>
    <w:rsid w:val="002F18B1"/>
    <w:rsid w:val="002F2184"/>
    <w:rsid w:val="002F2615"/>
    <w:rsid w:val="002F7773"/>
    <w:rsid w:val="002F7B54"/>
    <w:rsid w:val="003019CE"/>
    <w:rsid w:val="00304004"/>
    <w:rsid w:val="00304855"/>
    <w:rsid w:val="00305CF3"/>
    <w:rsid w:val="00306F1A"/>
    <w:rsid w:val="00311C91"/>
    <w:rsid w:val="00311CBA"/>
    <w:rsid w:val="00311F69"/>
    <w:rsid w:val="00313053"/>
    <w:rsid w:val="00316446"/>
    <w:rsid w:val="00322981"/>
    <w:rsid w:val="00322982"/>
    <w:rsid w:val="003245FB"/>
    <w:rsid w:val="003248BF"/>
    <w:rsid w:val="00324A84"/>
    <w:rsid w:val="00327097"/>
    <w:rsid w:val="00327432"/>
    <w:rsid w:val="00327736"/>
    <w:rsid w:val="00330A0F"/>
    <w:rsid w:val="00330B30"/>
    <w:rsid w:val="00330EFE"/>
    <w:rsid w:val="00331F4C"/>
    <w:rsid w:val="00332B29"/>
    <w:rsid w:val="0033399F"/>
    <w:rsid w:val="00334974"/>
    <w:rsid w:val="00334F44"/>
    <w:rsid w:val="00335428"/>
    <w:rsid w:val="00335588"/>
    <w:rsid w:val="003434BC"/>
    <w:rsid w:val="003442EB"/>
    <w:rsid w:val="00345AC8"/>
    <w:rsid w:val="003463FA"/>
    <w:rsid w:val="0034676A"/>
    <w:rsid w:val="00347874"/>
    <w:rsid w:val="003506BC"/>
    <w:rsid w:val="00350B11"/>
    <w:rsid w:val="00351F5C"/>
    <w:rsid w:val="00352015"/>
    <w:rsid w:val="00353A72"/>
    <w:rsid w:val="0035402C"/>
    <w:rsid w:val="003545EC"/>
    <w:rsid w:val="003552B9"/>
    <w:rsid w:val="0035571E"/>
    <w:rsid w:val="003575A6"/>
    <w:rsid w:val="00357A56"/>
    <w:rsid w:val="00357E7C"/>
    <w:rsid w:val="00363634"/>
    <w:rsid w:val="0036378E"/>
    <w:rsid w:val="00363FC7"/>
    <w:rsid w:val="00364B22"/>
    <w:rsid w:val="00364F2E"/>
    <w:rsid w:val="00365065"/>
    <w:rsid w:val="003657A7"/>
    <w:rsid w:val="00366026"/>
    <w:rsid w:val="00366698"/>
    <w:rsid w:val="00366916"/>
    <w:rsid w:val="003676D1"/>
    <w:rsid w:val="003700D6"/>
    <w:rsid w:val="00370327"/>
    <w:rsid w:val="003719FA"/>
    <w:rsid w:val="00373A14"/>
    <w:rsid w:val="003741CE"/>
    <w:rsid w:val="00374373"/>
    <w:rsid w:val="003749E7"/>
    <w:rsid w:val="00375FAE"/>
    <w:rsid w:val="00376478"/>
    <w:rsid w:val="0037679F"/>
    <w:rsid w:val="003769F8"/>
    <w:rsid w:val="003816A5"/>
    <w:rsid w:val="00382AAC"/>
    <w:rsid w:val="0038322B"/>
    <w:rsid w:val="00383EFB"/>
    <w:rsid w:val="0038412B"/>
    <w:rsid w:val="003847C6"/>
    <w:rsid w:val="003864AD"/>
    <w:rsid w:val="00386BC5"/>
    <w:rsid w:val="00386F3A"/>
    <w:rsid w:val="003906C4"/>
    <w:rsid w:val="00391483"/>
    <w:rsid w:val="003920F6"/>
    <w:rsid w:val="003927FA"/>
    <w:rsid w:val="00392FBB"/>
    <w:rsid w:val="00393B5C"/>
    <w:rsid w:val="00393FD4"/>
    <w:rsid w:val="0039517B"/>
    <w:rsid w:val="00395A53"/>
    <w:rsid w:val="0039656C"/>
    <w:rsid w:val="003A0085"/>
    <w:rsid w:val="003A01FE"/>
    <w:rsid w:val="003A0524"/>
    <w:rsid w:val="003A1121"/>
    <w:rsid w:val="003A1DF3"/>
    <w:rsid w:val="003A326E"/>
    <w:rsid w:val="003A3438"/>
    <w:rsid w:val="003A3E08"/>
    <w:rsid w:val="003A5C46"/>
    <w:rsid w:val="003A6185"/>
    <w:rsid w:val="003A6642"/>
    <w:rsid w:val="003B20C4"/>
    <w:rsid w:val="003B21DC"/>
    <w:rsid w:val="003B22B4"/>
    <w:rsid w:val="003B62A9"/>
    <w:rsid w:val="003B7309"/>
    <w:rsid w:val="003B7C2E"/>
    <w:rsid w:val="003B7D49"/>
    <w:rsid w:val="003B7E85"/>
    <w:rsid w:val="003C094F"/>
    <w:rsid w:val="003C1BCA"/>
    <w:rsid w:val="003C5171"/>
    <w:rsid w:val="003C5624"/>
    <w:rsid w:val="003C6A7A"/>
    <w:rsid w:val="003C6B5C"/>
    <w:rsid w:val="003D036B"/>
    <w:rsid w:val="003D1D1B"/>
    <w:rsid w:val="003D1EB4"/>
    <w:rsid w:val="003D2A65"/>
    <w:rsid w:val="003D4856"/>
    <w:rsid w:val="003D5B39"/>
    <w:rsid w:val="003D784D"/>
    <w:rsid w:val="003E1D77"/>
    <w:rsid w:val="003E4E22"/>
    <w:rsid w:val="003E554D"/>
    <w:rsid w:val="003E6579"/>
    <w:rsid w:val="003E65F8"/>
    <w:rsid w:val="003E697E"/>
    <w:rsid w:val="003E7830"/>
    <w:rsid w:val="003E7D55"/>
    <w:rsid w:val="003E7F27"/>
    <w:rsid w:val="003F0166"/>
    <w:rsid w:val="003F21D8"/>
    <w:rsid w:val="003F3CEF"/>
    <w:rsid w:val="003F4B3B"/>
    <w:rsid w:val="003F5508"/>
    <w:rsid w:val="003F773C"/>
    <w:rsid w:val="00400238"/>
    <w:rsid w:val="00400372"/>
    <w:rsid w:val="004029B4"/>
    <w:rsid w:val="00402C6A"/>
    <w:rsid w:val="00404214"/>
    <w:rsid w:val="00405260"/>
    <w:rsid w:val="00405BA4"/>
    <w:rsid w:val="004066AA"/>
    <w:rsid w:val="00406E99"/>
    <w:rsid w:val="004070F8"/>
    <w:rsid w:val="00407A1F"/>
    <w:rsid w:val="0041047C"/>
    <w:rsid w:val="0041101A"/>
    <w:rsid w:val="00411592"/>
    <w:rsid w:val="004125BF"/>
    <w:rsid w:val="00413933"/>
    <w:rsid w:val="004139C0"/>
    <w:rsid w:val="00414E9B"/>
    <w:rsid w:val="004174D5"/>
    <w:rsid w:val="004218F9"/>
    <w:rsid w:val="00423ED8"/>
    <w:rsid w:val="00424617"/>
    <w:rsid w:val="00424D6A"/>
    <w:rsid w:val="00424FAF"/>
    <w:rsid w:val="00425052"/>
    <w:rsid w:val="00425D77"/>
    <w:rsid w:val="00426318"/>
    <w:rsid w:val="00427B32"/>
    <w:rsid w:val="0043055D"/>
    <w:rsid w:val="00430CA9"/>
    <w:rsid w:val="00430D7B"/>
    <w:rsid w:val="00431652"/>
    <w:rsid w:val="004331B3"/>
    <w:rsid w:val="0043338E"/>
    <w:rsid w:val="00433BCB"/>
    <w:rsid w:val="0043475E"/>
    <w:rsid w:val="004350D4"/>
    <w:rsid w:val="004364B5"/>
    <w:rsid w:val="00440ADE"/>
    <w:rsid w:val="004419F8"/>
    <w:rsid w:val="004420F7"/>
    <w:rsid w:val="0044225E"/>
    <w:rsid w:val="004424A7"/>
    <w:rsid w:val="00442855"/>
    <w:rsid w:val="00442EF4"/>
    <w:rsid w:val="00443D80"/>
    <w:rsid w:val="00444097"/>
    <w:rsid w:val="00444573"/>
    <w:rsid w:val="00445D2C"/>
    <w:rsid w:val="00447532"/>
    <w:rsid w:val="00447C4A"/>
    <w:rsid w:val="004507FA"/>
    <w:rsid w:val="004519AB"/>
    <w:rsid w:val="004525B4"/>
    <w:rsid w:val="004532A2"/>
    <w:rsid w:val="00453BDE"/>
    <w:rsid w:val="00454A94"/>
    <w:rsid w:val="00456A7F"/>
    <w:rsid w:val="00457478"/>
    <w:rsid w:val="00460083"/>
    <w:rsid w:val="00460622"/>
    <w:rsid w:val="00460833"/>
    <w:rsid w:val="004610F6"/>
    <w:rsid w:val="0046364B"/>
    <w:rsid w:val="00463E3D"/>
    <w:rsid w:val="00464571"/>
    <w:rsid w:val="004647DC"/>
    <w:rsid w:val="0046580B"/>
    <w:rsid w:val="0046619C"/>
    <w:rsid w:val="00466D93"/>
    <w:rsid w:val="00466FC3"/>
    <w:rsid w:val="00467F3F"/>
    <w:rsid w:val="00470E41"/>
    <w:rsid w:val="00471C9C"/>
    <w:rsid w:val="004748BA"/>
    <w:rsid w:val="00477601"/>
    <w:rsid w:val="00477826"/>
    <w:rsid w:val="00480DDF"/>
    <w:rsid w:val="00483DEF"/>
    <w:rsid w:val="00484061"/>
    <w:rsid w:val="004851A8"/>
    <w:rsid w:val="00485355"/>
    <w:rsid w:val="00485901"/>
    <w:rsid w:val="00487215"/>
    <w:rsid w:val="00492B7B"/>
    <w:rsid w:val="00493C8B"/>
    <w:rsid w:val="00494B6E"/>
    <w:rsid w:val="00494D02"/>
    <w:rsid w:val="00495F2D"/>
    <w:rsid w:val="004962EF"/>
    <w:rsid w:val="0049774F"/>
    <w:rsid w:val="00497FC8"/>
    <w:rsid w:val="004A1167"/>
    <w:rsid w:val="004A2A1B"/>
    <w:rsid w:val="004A2F2B"/>
    <w:rsid w:val="004A3CE6"/>
    <w:rsid w:val="004A62C6"/>
    <w:rsid w:val="004A7A7B"/>
    <w:rsid w:val="004B001C"/>
    <w:rsid w:val="004B1923"/>
    <w:rsid w:val="004B22B6"/>
    <w:rsid w:val="004B24FE"/>
    <w:rsid w:val="004B2ADE"/>
    <w:rsid w:val="004B2B12"/>
    <w:rsid w:val="004B2BD6"/>
    <w:rsid w:val="004B2C6B"/>
    <w:rsid w:val="004B3638"/>
    <w:rsid w:val="004B366D"/>
    <w:rsid w:val="004B3D96"/>
    <w:rsid w:val="004B4520"/>
    <w:rsid w:val="004B4647"/>
    <w:rsid w:val="004B46A5"/>
    <w:rsid w:val="004B48CD"/>
    <w:rsid w:val="004B58B4"/>
    <w:rsid w:val="004B6034"/>
    <w:rsid w:val="004B61BA"/>
    <w:rsid w:val="004C04A1"/>
    <w:rsid w:val="004C16D0"/>
    <w:rsid w:val="004C2083"/>
    <w:rsid w:val="004C2D33"/>
    <w:rsid w:val="004C445A"/>
    <w:rsid w:val="004C50AF"/>
    <w:rsid w:val="004C591F"/>
    <w:rsid w:val="004C703D"/>
    <w:rsid w:val="004C79A0"/>
    <w:rsid w:val="004D0964"/>
    <w:rsid w:val="004D21C2"/>
    <w:rsid w:val="004D22B6"/>
    <w:rsid w:val="004D272C"/>
    <w:rsid w:val="004D4D6B"/>
    <w:rsid w:val="004D6361"/>
    <w:rsid w:val="004D662C"/>
    <w:rsid w:val="004D69BE"/>
    <w:rsid w:val="004D792C"/>
    <w:rsid w:val="004E0475"/>
    <w:rsid w:val="004E0EE1"/>
    <w:rsid w:val="004E18CF"/>
    <w:rsid w:val="004E1A51"/>
    <w:rsid w:val="004E216B"/>
    <w:rsid w:val="004E3DF6"/>
    <w:rsid w:val="004E4E19"/>
    <w:rsid w:val="004E646C"/>
    <w:rsid w:val="004E669B"/>
    <w:rsid w:val="004E6943"/>
    <w:rsid w:val="004F03DA"/>
    <w:rsid w:val="004F0982"/>
    <w:rsid w:val="004F18AF"/>
    <w:rsid w:val="004F1F0E"/>
    <w:rsid w:val="004F2ACE"/>
    <w:rsid w:val="004F3215"/>
    <w:rsid w:val="004F3603"/>
    <w:rsid w:val="004F505C"/>
    <w:rsid w:val="004F6974"/>
    <w:rsid w:val="004F7ED2"/>
    <w:rsid w:val="005035CA"/>
    <w:rsid w:val="005038DE"/>
    <w:rsid w:val="00503F9D"/>
    <w:rsid w:val="005043C1"/>
    <w:rsid w:val="005045D5"/>
    <w:rsid w:val="00504E7B"/>
    <w:rsid w:val="005053CD"/>
    <w:rsid w:val="0050790E"/>
    <w:rsid w:val="005106D4"/>
    <w:rsid w:val="005113D9"/>
    <w:rsid w:val="005127AD"/>
    <w:rsid w:val="00513A8A"/>
    <w:rsid w:val="005145C5"/>
    <w:rsid w:val="0051513E"/>
    <w:rsid w:val="00515AB7"/>
    <w:rsid w:val="00515B02"/>
    <w:rsid w:val="00516193"/>
    <w:rsid w:val="00516DDD"/>
    <w:rsid w:val="00517A01"/>
    <w:rsid w:val="00517F3B"/>
    <w:rsid w:val="00520244"/>
    <w:rsid w:val="0052075E"/>
    <w:rsid w:val="005214D1"/>
    <w:rsid w:val="00523DB2"/>
    <w:rsid w:val="00526A43"/>
    <w:rsid w:val="00530522"/>
    <w:rsid w:val="005330B2"/>
    <w:rsid w:val="00533F6C"/>
    <w:rsid w:val="00534E41"/>
    <w:rsid w:val="00534EB1"/>
    <w:rsid w:val="00535C73"/>
    <w:rsid w:val="00537CE3"/>
    <w:rsid w:val="00537CF3"/>
    <w:rsid w:val="00537FF4"/>
    <w:rsid w:val="00540DBD"/>
    <w:rsid w:val="00541580"/>
    <w:rsid w:val="0054205C"/>
    <w:rsid w:val="005449EE"/>
    <w:rsid w:val="00544BB1"/>
    <w:rsid w:val="00546D15"/>
    <w:rsid w:val="00546D50"/>
    <w:rsid w:val="00547266"/>
    <w:rsid w:val="0055234D"/>
    <w:rsid w:val="00552835"/>
    <w:rsid w:val="0055308F"/>
    <w:rsid w:val="005564A3"/>
    <w:rsid w:val="005564A4"/>
    <w:rsid w:val="005565D3"/>
    <w:rsid w:val="0055779D"/>
    <w:rsid w:val="00557F08"/>
    <w:rsid w:val="00565359"/>
    <w:rsid w:val="005671D9"/>
    <w:rsid w:val="005722A0"/>
    <w:rsid w:val="00572FD0"/>
    <w:rsid w:val="0057721E"/>
    <w:rsid w:val="005777EA"/>
    <w:rsid w:val="00577B73"/>
    <w:rsid w:val="0058090D"/>
    <w:rsid w:val="0058305C"/>
    <w:rsid w:val="00583C7A"/>
    <w:rsid w:val="005847CE"/>
    <w:rsid w:val="00585B6C"/>
    <w:rsid w:val="00586445"/>
    <w:rsid w:val="00586905"/>
    <w:rsid w:val="005871E5"/>
    <w:rsid w:val="005904B1"/>
    <w:rsid w:val="00590D76"/>
    <w:rsid w:val="00590F69"/>
    <w:rsid w:val="00591196"/>
    <w:rsid w:val="00591475"/>
    <w:rsid w:val="005948A6"/>
    <w:rsid w:val="00595A75"/>
    <w:rsid w:val="005A0057"/>
    <w:rsid w:val="005A0560"/>
    <w:rsid w:val="005A0BC0"/>
    <w:rsid w:val="005A1045"/>
    <w:rsid w:val="005A115A"/>
    <w:rsid w:val="005A2410"/>
    <w:rsid w:val="005A2620"/>
    <w:rsid w:val="005A44F7"/>
    <w:rsid w:val="005A46B4"/>
    <w:rsid w:val="005B0E94"/>
    <w:rsid w:val="005B1A86"/>
    <w:rsid w:val="005B2C56"/>
    <w:rsid w:val="005B3B1A"/>
    <w:rsid w:val="005B64E0"/>
    <w:rsid w:val="005C0026"/>
    <w:rsid w:val="005C020B"/>
    <w:rsid w:val="005C0CE4"/>
    <w:rsid w:val="005C2956"/>
    <w:rsid w:val="005C370F"/>
    <w:rsid w:val="005C39D3"/>
    <w:rsid w:val="005C46A7"/>
    <w:rsid w:val="005C4750"/>
    <w:rsid w:val="005C5D2B"/>
    <w:rsid w:val="005C60A3"/>
    <w:rsid w:val="005C7D68"/>
    <w:rsid w:val="005D24AE"/>
    <w:rsid w:val="005D2C85"/>
    <w:rsid w:val="005D5325"/>
    <w:rsid w:val="005D567B"/>
    <w:rsid w:val="005D573D"/>
    <w:rsid w:val="005D5AD2"/>
    <w:rsid w:val="005D5B08"/>
    <w:rsid w:val="005D65D6"/>
    <w:rsid w:val="005D6796"/>
    <w:rsid w:val="005D77FB"/>
    <w:rsid w:val="005E0157"/>
    <w:rsid w:val="005E1029"/>
    <w:rsid w:val="005E1824"/>
    <w:rsid w:val="005E283F"/>
    <w:rsid w:val="005E3353"/>
    <w:rsid w:val="005E3720"/>
    <w:rsid w:val="005E412C"/>
    <w:rsid w:val="005E4714"/>
    <w:rsid w:val="005E6DC8"/>
    <w:rsid w:val="005E78EA"/>
    <w:rsid w:val="005E7928"/>
    <w:rsid w:val="005F00F1"/>
    <w:rsid w:val="005F0F9B"/>
    <w:rsid w:val="005F1274"/>
    <w:rsid w:val="005F1494"/>
    <w:rsid w:val="005F1851"/>
    <w:rsid w:val="005F280A"/>
    <w:rsid w:val="005F2A3D"/>
    <w:rsid w:val="005F363A"/>
    <w:rsid w:val="005F368A"/>
    <w:rsid w:val="005F5978"/>
    <w:rsid w:val="005F770E"/>
    <w:rsid w:val="006005D8"/>
    <w:rsid w:val="006010D9"/>
    <w:rsid w:val="006015A6"/>
    <w:rsid w:val="00601E1A"/>
    <w:rsid w:val="00601EA6"/>
    <w:rsid w:val="00601FE6"/>
    <w:rsid w:val="006029F1"/>
    <w:rsid w:val="006046C5"/>
    <w:rsid w:val="006049FB"/>
    <w:rsid w:val="00605204"/>
    <w:rsid w:val="00605D6B"/>
    <w:rsid w:val="0060613D"/>
    <w:rsid w:val="006149B4"/>
    <w:rsid w:val="00616480"/>
    <w:rsid w:val="0061733C"/>
    <w:rsid w:val="006234D9"/>
    <w:rsid w:val="00624501"/>
    <w:rsid w:val="00624BF3"/>
    <w:rsid w:val="006251A0"/>
    <w:rsid w:val="00625FA1"/>
    <w:rsid w:val="00626407"/>
    <w:rsid w:val="00626ADC"/>
    <w:rsid w:val="00626F06"/>
    <w:rsid w:val="00627407"/>
    <w:rsid w:val="006276DC"/>
    <w:rsid w:val="00631851"/>
    <w:rsid w:val="00631F13"/>
    <w:rsid w:val="006323D0"/>
    <w:rsid w:val="006329D3"/>
    <w:rsid w:val="00632D3D"/>
    <w:rsid w:val="00640B1D"/>
    <w:rsid w:val="0064103A"/>
    <w:rsid w:val="00641C3C"/>
    <w:rsid w:val="00641D6B"/>
    <w:rsid w:val="00643379"/>
    <w:rsid w:val="00644339"/>
    <w:rsid w:val="00644A8F"/>
    <w:rsid w:val="006451A4"/>
    <w:rsid w:val="0064537B"/>
    <w:rsid w:val="0064611A"/>
    <w:rsid w:val="00646193"/>
    <w:rsid w:val="00646509"/>
    <w:rsid w:val="00647DB4"/>
    <w:rsid w:val="00647EBC"/>
    <w:rsid w:val="00647F2B"/>
    <w:rsid w:val="006526CF"/>
    <w:rsid w:val="00652993"/>
    <w:rsid w:val="006535CA"/>
    <w:rsid w:val="00653A95"/>
    <w:rsid w:val="006546D7"/>
    <w:rsid w:val="00654DB1"/>
    <w:rsid w:val="0065637A"/>
    <w:rsid w:val="00656759"/>
    <w:rsid w:val="00657D62"/>
    <w:rsid w:val="00661280"/>
    <w:rsid w:val="006612CC"/>
    <w:rsid w:val="006616DC"/>
    <w:rsid w:val="00661EF6"/>
    <w:rsid w:val="00662307"/>
    <w:rsid w:val="006649F2"/>
    <w:rsid w:val="00665582"/>
    <w:rsid w:val="00665CA8"/>
    <w:rsid w:val="0066606C"/>
    <w:rsid w:val="00670804"/>
    <w:rsid w:val="00670813"/>
    <w:rsid w:val="006719D7"/>
    <w:rsid w:val="00674DB7"/>
    <w:rsid w:val="006758F4"/>
    <w:rsid w:val="00675E46"/>
    <w:rsid w:val="0067644E"/>
    <w:rsid w:val="00680076"/>
    <w:rsid w:val="00681A6C"/>
    <w:rsid w:val="00682D6A"/>
    <w:rsid w:val="00683686"/>
    <w:rsid w:val="006839C1"/>
    <w:rsid w:val="00683F61"/>
    <w:rsid w:val="00685219"/>
    <w:rsid w:val="006860DC"/>
    <w:rsid w:val="0068651E"/>
    <w:rsid w:val="00686593"/>
    <w:rsid w:val="006866DE"/>
    <w:rsid w:val="00686A70"/>
    <w:rsid w:val="00687709"/>
    <w:rsid w:val="00690984"/>
    <w:rsid w:val="00694F25"/>
    <w:rsid w:val="006956AE"/>
    <w:rsid w:val="00695A36"/>
    <w:rsid w:val="00696341"/>
    <w:rsid w:val="00696702"/>
    <w:rsid w:val="006A03A3"/>
    <w:rsid w:val="006A19B5"/>
    <w:rsid w:val="006A2588"/>
    <w:rsid w:val="006A4274"/>
    <w:rsid w:val="006A4BA3"/>
    <w:rsid w:val="006A53A5"/>
    <w:rsid w:val="006A76E7"/>
    <w:rsid w:val="006A7A8F"/>
    <w:rsid w:val="006A7D45"/>
    <w:rsid w:val="006B1B60"/>
    <w:rsid w:val="006B3D75"/>
    <w:rsid w:val="006B487D"/>
    <w:rsid w:val="006B512A"/>
    <w:rsid w:val="006B6AE9"/>
    <w:rsid w:val="006C194C"/>
    <w:rsid w:val="006C1C3C"/>
    <w:rsid w:val="006C4105"/>
    <w:rsid w:val="006C495C"/>
    <w:rsid w:val="006C4D4C"/>
    <w:rsid w:val="006C4ECC"/>
    <w:rsid w:val="006C6055"/>
    <w:rsid w:val="006C6AB2"/>
    <w:rsid w:val="006C76D1"/>
    <w:rsid w:val="006D01FA"/>
    <w:rsid w:val="006D0D87"/>
    <w:rsid w:val="006D276A"/>
    <w:rsid w:val="006D3045"/>
    <w:rsid w:val="006D36B8"/>
    <w:rsid w:val="006D4654"/>
    <w:rsid w:val="006D5152"/>
    <w:rsid w:val="006E0909"/>
    <w:rsid w:val="006E0E6C"/>
    <w:rsid w:val="006E0EC0"/>
    <w:rsid w:val="006E22C9"/>
    <w:rsid w:val="006E2F2C"/>
    <w:rsid w:val="006E4714"/>
    <w:rsid w:val="006E56AF"/>
    <w:rsid w:val="006E6F47"/>
    <w:rsid w:val="006E7722"/>
    <w:rsid w:val="006F189C"/>
    <w:rsid w:val="006F1973"/>
    <w:rsid w:val="006F1F8F"/>
    <w:rsid w:val="006F2045"/>
    <w:rsid w:val="006F2217"/>
    <w:rsid w:val="006F28EF"/>
    <w:rsid w:val="006F46AC"/>
    <w:rsid w:val="006F6440"/>
    <w:rsid w:val="006F6B36"/>
    <w:rsid w:val="006F792D"/>
    <w:rsid w:val="006F7D17"/>
    <w:rsid w:val="0070099E"/>
    <w:rsid w:val="00700B76"/>
    <w:rsid w:val="00701052"/>
    <w:rsid w:val="00701545"/>
    <w:rsid w:val="00702099"/>
    <w:rsid w:val="00702805"/>
    <w:rsid w:val="007030C8"/>
    <w:rsid w:val="00705F76"/>
    <w:rsid w:val="007067AD"/>
    <w:rsid w:val="0070710F"/>
    <w:rsid w:val="00707526"/>
    <w:rsid w:val="007075DA"/>
    <w:rsid w:val="00707C27"/>
    <w:rsid w:val="00710E25"/>
    <w:rsid w:val="00711140"/>
    <w:rsid w:val="00713FE5"/>
    <w:rsid w:val="00715381"/>
    <w:rsid w:val="00723E8C"/>
    <w:rsid w:val="00724B5E"/>
    <w:rsid w:val="00725053"/>
    <w:rsid w:val="007253C3"/>
    <w:rsid w:val="00726447"/>
    <w:rsid w:val="0073286C"/>
    <w:rsid w:val="007332E5"/>
    <w:rsid w:val="007353E4"/>
    <w:rsid w:val="00735E38"/>
    <w:rsid w:val="00737A97"/>
    <w:rsid w:val="00741FCB"/>
    <w:rsid w:val="00741FE2"/>
    <w:rsid w:val="00742336"/>
    <w:rsid w:val="00743B95"/>
    <w:rsid w:val="00743B98"/>
    <w:rsid w:val="007459A2"/>
    <w:rsid w:val="00745CE2"/>
    <w:rsid w:val="00747877"/>
    <w:rsid w:val="00750318"/>
    <w:rsid w:val="00751016"/>
    <w:rsid w:val="00751826"/>
    <w:rsid w:val="0075314F"/>
    <w:rsid w:val="007541E1"/>
    <w:rsid w:val="0075466E"/>
    <w:rsid w:val="007558E1"/>
    <w:rsid w:val="00755C4F"/>
    <w:rsid w:val="0075622D"/>
    <w:rsid w:val="00756320"/>
    <w:rsid w:val="00756BF4"/>
    <w:rsid w:val="00757F69"/>
    <w:rsid w:val="00760FC7"/>
    <w:rsid w:val="00761CBB"/>
    <w:rsid w:val="00761D38"/>
    <w:rsid w:val="00761E05"/>
    <w:rsid w:val="00762E88"/>
    <w:rsid w:val="00765901"/>
    <w:rsid w:val="00765E89"/>
    <w:rsid w:val="00765F9F"/>
    <w:rsid w:val="0076608F"/>
    <w:rsid w:val="00767101"/>
    <w:rsid w:val="007703D6"/>
    <w:rsid w:val="007704A9"/>
    <w:rsid w:val="007718B0"/>
    <w:rsid w:val="007727A1"/>
    <w:rsid w:val="00772AB3"/>
    <w:rsid w:val="00772B11"/>
    <w:rsid w:val="00772BB6"/>
    <w:rsid w:val="00772E1B"/>
    <w:rsid w:val="00773199"/>
    <w:rsid w:val="00773A11"/>
    <w:rsid w:val="00773F07"/>
    <w:rsid w:val="007746D8"/>
    <w:rsid w:val="007746F1"/>
    <w:rsid w:val="007755A6"/>
    <w:rsid w:val="00775D82"/>
    <w:rsid w:val="00775EFA"/>
    <w:rsid w:val="007815E6"/>
    <w:rsid w:val="00783BEC"/>
    <w:rsid w:val="007845CD"/>
    <w:rsid w:val="00785C3E"/>
    <w:rsid w:val="00790B47"/>
    <w:rsid w:val="00791014"/>
    <w:rsid w:val="007915A6"/>
    <w:rsid w:val="00791EF3"/>
    <w:rsid w:val="0079251B"/>
    <w:rsid w:val="007933A5"/>
    <w:rsid w:val="00794877"/>
    <w:rsid w:val="007950AC"/>
    <w:rsid w:val="0079566C"/>
    <w:rsid w:val="00796270"/>
    <w:rsid w:val="00796290"/>
    <w:rsid w:val="007965B7"/>
    <w:rsid w:val="007972C2"/>
    <w:rsid w:val="00797EF0"/>
    <w:rsid w:val="00797FD8"/>
    <w:rsid w:val="007A0C3D"/>
    <w:rsid w:val="007A1B5C"/>
    <w:rsid w:val="007A1F85"/>
    <w:rsid w:val="007A5975"/>
    <w:rsid w:val="007A7345"/>
    <w:rsid w:val="007A735F"/>
    <w:rsid w:val="007A78A9"/>
    <w:rsid w:val="007B1206"/>
    <w:rsid w:val="007B2BF1"/>
    <w:rsid w:val="007B2DBB"/>
    <w:rsid w:val="007B429D"/>
    <w:rsid w:val="007B536F"/>
    <w:rsid w:val="007B5FA4"/>
    <w:rsid w:val="007B7791"/>
    <w:rsid w:val="007C0A6A"/>
    <w:rsid w:val="007C2C85"/>
    <w:rsid w:val="007C30DA"/>
    <w:rsid w:val="007C322F"/>
    <w:rsid w:val="007C59A3"/>
    <w:rsid w:val="007C6569"/>
    <w:rsid w:val="007D1427"/>
    <w:rsid w:val="007D1CCA"/>
    <w:rsid w:val="007D3910"/>
    <w:rsid w:val="007D4487"/>
    <w:rsid w:val="007D6986"/>
    <w:rsid w:val="007D6B9A"/>
    <w:rsid w:val="007D70C0"/>
    <w:rsid w:val="007E0184"/>
    <w:rsid w:val="007E0454"/>
    <w:rsid w:val="007E05C7"/>
    <w:rsid w:val="007E06C0"/>
    <w:rsid w:val="007E166F"/>
    <w:rsid w:val="007E2701"/>
    <w:rsid w:val="007E2712"/>
    <w:rsid w:val="007E4AC8"/>
    <w:rsid w:val="007E4DBB"/>
    <w:rsid w:val="007E7877"/>
    <w:rsid w:val="007F0550"/>
    <w:rsid w:val="007F0DB6"/>
    <w:rsid w:val="007F165D"/>
    <w:rsid w:val="007F37CA"/>
    <w:rsid w:val="007F39BF"/>
    <w:rsid w:val="007F4F2D"/>
    <w:rsid w:val="007F6267"/>
    <w:rsid w:val="007F71EE"/>
    <w:rsid w:val="007F7EE2"/>
    <w:rsid w:val="008012D1"/>
    <w:rsid w:val="008016F6"/>
    <w:rsid w:val="00803F8A"/>
    <w:rsid w:val="008041B4"/>
    <w:rsid w:val="00804A59"/>
    <w:rsid w:val="00804CC7"/>
    <w:rsid w:val="00805449"/>
    <w:rsid w:val="00805E17"/>
    <w:rsid w:val="00806640"/>
    <w:rsid w:val="0081119B"/>
    <w:rsid w:val="0081287B"/>
    <w:rsid w:val="008133B6"/>
    <w:rsid w:val="00813F66"/>
    <w:rsid w:val="00814395"/>
    <w:rsid w:val="008143F2"/>
    <w:rsid w:val="008152C8"/>
    <w:rsid w:val="00815C52"/>
    <w:rsid w:val="008160AA"/>
    <w:rsid w:val="008163C3"/>
    <w:rsid w:val="00817040"/>
    <w:rsid w:val="008171F7"/>
    <w:rsid w:val="008173F8"/>
    <w:rsid w:val="008223BA"/>
    <w:rsid w:val="008232C2"/>
    <w:rsid w:val="0082465D"/>
    <w:rsid w:val="00825208"/>
    <w:rsid w:val="00827ABC"/>
    <w:rsid w:val="00827C1C"/>
    <w:rsid w:val="0083119B"/>
    <w:rsid w:val="00832485"/>
    <w:rsid w:val="00833695"/>
    <w:rsid w:val="008340A1"/>
    <w:rsid w:val="00834450"/>
    <w:rsid w:val="008347DD"/>
    <w:rsid w:val="00835077"/>
    <w:rsid w:val="00835FC5"/>
    <w:rsid w:val="00836406"/>
    <w:rsid w:val="0083684B"/>
    <w:rsid w:val="008372BD"/>
    <w:rsid w:val="0084288A"/>
    <w:rsid w:val="00844E89"/>
    <w:rsid w:val="0084554D"/>
    <w:rsid w:val="00845F68"/>
    <w:rsid w:val="00847B81"/>
    <w:rsid w:val="0085004E"/>
    <w:rsid w:val="00850D96"/>
    <w:rsid w:val="00850E67"/>
    <w:rsid w:val="0085251D"/>
    <w:rsid w:val="00853679"/>
    <w:rsid w:val="0085727A"/>
    <w:rsid w:val="008604C3"/>
    <w:rsid w:val="00860ACF"/>
    <w:rsid w:val="00863269"/>
    <w:rsid w:val="00863D9C"/>
    <w:rsid w:val="00863F52"/>
    <w:rsid w:val="00864152"/>
    <w:rsid w:val="0086425D"/>
    <w:rsid w:val="00866640"/>
    <w:rsid w:val="008674F3"/>
    <w:rsid w:val="008707C6"/>
    <w:rsid w:val="0087180E"/>
    <w:rsid w:val="00871923"/>
    <w:rsid w:val="00872888"/>
    <w:rsid w:val="008735A7"/>
    <w:rsid w:val="00873CE1"/>
    <w:rsid w:val="00874138"/>
    <w:rsid w:val="00874A17"/>
    <w:rsid w:val="00876BDD"/>
    <w:rsid w:val="00880A03"/>
    <w:rsid w:val="0088124E"/>
    <w:rsid w:val="008812CE"/>
    <w:rsid w:val="0088171A"/>
    <w:rsid w:val="00881EA6"/>
    <w:rsid w:val="00883CD0"/>
    <w:rsid w:val="008866C1"/>
    <w:rsid w:val="008866E2"/>
    <w:rsid w:val="008873C4"/>
    <w:rsid w:val="00890A67"/>
    <w:rsid w:val="00890B13"/>
    <w:rsid w:val="0089107B"/>
    <w:rsid w:val="00891907"/>
    <w:rsid w:val="00891BE5"/>
    <w:rsid w:val="0089292C"/>
    <w:rsid w:val="00893818"/>
    <w:rsid w:val="00893C4C"/>
    <w:rsid w:val="00894702"/>
    <w:rsid w:val="008957D2"/>
    <w:rsid w:val="00895AB6"/>
    <w:rsid w:val="00895F97"/>
    <w:rsid w:val="008962E7"/>
    <w:rsid w:val="00896433"/>
    <w:rsid w:val="008A110D"/>
    <w:rsid w:val="008A1BC1"/>
    <w:rsid w:val="008A1ED3"/>
    <w:rsid w:val="008A2D3B"/>
    <w:rsid w:val="008A3CB0"/>
    <w:rsid w:val="008A4B8C"/>
    <w:rsid w:val="008A4EB9"/>
    <w:rsid w:val="008A60DD"/>
    <w:rsid w:val="008B08B6"/>
    <w:rsid w:val="008B12E0"/>
    <w:rsid w:val="008B1977"/>
    <w:rsid w:val="008B1D73"/>
    <w:rsid w:val="008B426E"/>
    <w:rsid w:val="008B73D0"/>
    <w:rsid w:val="008B79BA"/>
    <w:rsid w:val="008C2826"/>
    <w:rsid w:val="008C3FDC"/>
    <w:rsid w:val="008C50E0"/>
    <w:rsid w:val="008C7C59"/>
    <w:rsid w:val="008D0AC0"/>
    <w:rsid w:val="008D1AF3"/>
    <w:rsid w:val="008D2AB7"/>
    <w:rsid w:val="008D334F"/>
    <w:rsid w:val="008D3C34"/>
    <w:rsid w:val="008D4D64"/>
    <w:rsid w:val="008D55B1"/>
    <w:rsid w:val="008D5930"/>
    <w:rsid w:val="008E002F"/>
    <w:rsid w:val="008E0054"/>
    <w:rsid w:val="008E0296"/>
    <w:rsid w:val="008E2C0C"/>
    <w:rsid w:val="008E2DAE"/>
    <w:rsid w:val="008E3A73"/>
    <w:rsid w:val="008E3D7B"/>
    <w:rsid w:val="008E735B"/>
    <w:rsid w:val="008E7D72"/>
    <w:rsid w:val="008E7DCC"/>
    <w:rsid w:val="008F1611"/>
    <w:rsid w:val="008F19DD"/>
    <w:rsid w:val="008F1CB9"/>
    <w:rsid w:val="008F6473"/>
    <w:rsid w:val="008F692F"/>
    <w:rsid w:val="008F6DD0"/>
    <w:rsid w:val="008F6E87"/>
    <w:rsid w:val="008F7115"/>
    <w:rsid w:val="00900DA9"/>
    <w:rsid w:val="0090231F"/>
    <w:rsid w:val="00905D60"/>
    <w:rsid w:val="00905D81"/>
    <w:rsid w:val="00905E7A"/>
    <w:rsid w:val="009063D7"/>
    <w:rsid w:val="009076CF"/>
    <w:rsid w:val="00907AD4"/>
    <w:rsid w:val="00907BB9"/>
    <w:rsid w:val="00907EFA"/>
    <w:rsid w:val="00910170"/>
    <w:rsid w:val="009108A5"/>
    <w:rsid w:val="00910CB5"/>
    <w:rsid w:val="009111D4"/>
    <w:rsid w:val="00911C11"/>
    <w:rsid w:val="0091312D"/>
    <w:rsid w:val="00913E39"/>
    <w:rsid w:val="0091458E"/>
    <w:rsid w:val="00916587"/>
    <w:rsid w:val="00917102"/>
    <w:rsid w:val="00917CE9"/>
    <w:rsid w:val="00917FF7"/>
    <w:rsid w:val="00920769"/>
    <w:rsid w:val="00921362"/>
    <w:rsid w:val="00921AEE"/>
    <w:rsid w:val="00922166"/>
    <w:rsid w:val="009223EE"/>
    <w:rsid w:val="00923EC7"/>
    <w:rsid w:val="0092489D"/>
    <w:rsid w:val="00925197"/>
    <w:rsid w:val="00925E5A"/>
    <w:rsid w:val="00926765"/>
    <w:rsid w:val="009305B2"/>
    <w:rsid w:val="00930A94"/>
    <w:rsid w:val="00931D6D"/>
    <w:rsid w:val="00931EC7"/>
    <w:rsid w:val="0093440D"/>
    <w:rsid w:val="0093488C"/>
    <w:rsid w:val="00935346"/>
    <w:rsid w:val="009417F8"/>
    <w:rsid w:val="00942119"/>
    <w:rsid w:val="00943BEB"/>
    <w:rsid w:val="00943C13"/>
    <w:rsid w:val="00943CD1"/>
    <w:rsid w:val="00943D5C"/>
    <w:rsid w:val="009445EF"/>
    <w:rsid w:val="00946B0A"/>
    <w:rsid w:val="00947042"/>
    <w:rsid w:val="009475A6"/>
    <w:rsid w:val="00950995"/>
    <w:rsid w:val="00951B87"/>
    <w:rsid w:val="00952B70"/>
    <w:rsid w:val="00954233"/>
    <w:rsid w:val="009543EE"/>
    <w:rsid w:val="00955500"/>
    <w:rsid w:val="0095699F"/>
    <w:rsid w:val="009579C0"/>
    <w:rsid w:val="00960B03"/>
    <w:rsid w:val="00960CCD"/>
    <w:rsid w:val="00960DF9"/>
    <w:rsid w:val="009615DF"/>
    <w:rsid w:val="009618A0"/>
    <w:rsid w:val="00961FD9"/>
    <w:rsid w:val="00962591"/>
    <w:rsid w:val="00964126"/>
    <w:rsid w:val="00964E30"/>
    <w:rsid w:val="00965082"/>
    <w:rsid w:val="00965A8C"/>
    <w:rsid w:val="00965CBA"/>
    <w:rsid w:val="009665F9"/>
    <w:rsid w:val="009703CD"/>
    <w:rsid w:val="009707F8"/>
    <w:rsid w:val="00970B6B"/>
    <w:rsid w:val="00972173"/>
    <w:rsid w:val="0097353B"/>
    <w:rsid w:val="009744E0"/>
    <w:rsid w:val="009745EC"/>
    <w:rsid w:val="00974DC5"/>
    <w:rsid w:val="00974F29"/>
    <w:rsid w:val="0097619F"/>
    <w:rsid w:val="0097769E"/>
    <w:rsid w:val="00980A35"/>
    <w:rsid w:val="00980B7D"/>
    <w:rsid w:val="0098172A"/>
    <w:rsid w:val="009845BF"/>
    <w:rsid w:val="0098485E"/>
    <w:rsid w:val="0098499C"/>
    <w:rsid w:val="00984C77"/>
    <w:rsid w:val="00984DD1"/>
    <w:rsid w:val="009850FF"/>
    <w:rsid w:val="00985747"/>
    <w:rsid w:val="00985B97"/>
    <w:rsid w:val="00986747"/>
    <w:rsid w:val="00987B94"/>
    <w:rsid w:val="00987BA7"/>
    <w:rsid w:val="0099040F"/>
    <w:rsid w:val="00991061"/>
    <w:rsid w:val="00991553"/>
    <w:rsid w:val="00992E65"/>
    <w:rsid w:val="00993240"/>
    <w:rsid w:val="009944A6"/>
    <w:rsid w:val="00995CD5"/>
    <w:rsid w:val="00996E36"/>
    <w:rsid w:val="00997B14"/>
    <w:rsid w:val="009A0163"/>
    <w:rsid w:val="009A0403"/>
    <w:rsid w:val="009A0B17"/>
    <w:rsid w:val="009A0EE6"/>
    <w:rsid w:val="009A253B"/>
    <w:rsid w:val="009A261E"/>
    <w:rsid w:val="009A27BC"/>
    <w:rsid w:val="009A296C"/>
    <w:rsid w:val="009A32A8"/>
    <w:rsid w:val="009A3BF9"/>
    <w:rsid w:val="009A60FC"/>
    <w:rsid w:val="009A72F6"/>
    <w:rsid w:val="009A7A38"/>
    <w:rsid w:val="009B100D"/>
    <w:rsid w:val="009B112F"/>
    <w:rsid w:val="009B3714"/>
    <w:rsid w:val="009B383D"/>
    <w:rsid w:val="009B5651"/>
    <w:rsid w:val="009B6650"/>
    <w:rsid w:val="009B791B"/>
    <w:rsid w:val="009C0323"/>
    <w:rsid w:val="009C0830"/>
    <w:rsid w:val="009C092D"/>
    <w:rsid w:val="009C1B8D"/>
    <w:rsid w:val="009C1F68"/>
    <w:rsid w:val="009C22B1"/>
    <w:rsid w:val="009C2FCC"/>
    <w:rsid w:val="009C3759"/>
    <w:rsid w:val="009C398C"/>
    <w:rsid w:val="009C49F9"/>
    <w:rsid w:val="009C4ABF"/>
    <w:rsid w:val="009C5A17"/>
    <w:rsid w:val="009C624E"/>
    <w:rsid w:val="009D0F2B"/>
    <w:rsid w:val="009D1281"/>
    <w:rsid w:val="009D1F01"/>
    <w:rsid w:val="009D2188"/>
    <w:rsid w:val="009D2604"/>
    <w:rsid w:val="009D336D"/>
    <w:rsid w:val="009D3D02"/>
    <w:rsid w:val="009D55E7"/>
    <w:rsid w:val="009D5C22"/>
    <w:rsid w:val="009E1C86"/>
    <w:rsid w:val="009E63DB"/>
    <w:rsid w:val="009E734C"/>
    <w:rsid w:val="009E7672"/>
    <w:rsid w:val="009E7861"/>
    <w:rsid w:val="009E7C57"/>
    <w:rsid w:val="009F10C5"/>
    <w:rsid w:val="009F1901"/>
    <w:rsid w:val="009F4C82"/>
    <w:rsid w:val="009F6246"/>
    <w:rsid w:val="009F6400"/>
    <w:rsid w:val="009F68CF"/>
    <w:rsid w:val="009F75FD"/>
    <w:rsid w:val="00A00E54"/>
    <w:rsid w:val="00A00FC8"/>
    <w:rsid w:val="00A01C5B"/>
    <w:rsid w:val="00A032B8"/>
    <w:rsid w:val="00A0546D"/>
    <w:rsid w:val="00A07BEB"/>
    <w:rsid w:val="00A10284"/>
    <w:rsid w:val="00A10580"/>
    <w:rsid w:val="00A10FBF"/>
    <w:rsid w:val="00A132CB"/>
    <w:rsid w:val="00A13405"/>
    <w:rsid w:val="00A14249"/>
    <w:rsid w:val="00A15C1A"/>
    <w:rsid w:val="00A163FD"/>
    <w:rsid w:val="00A16A6C"/>
    <w:rsid w:val="00A16FDD"/>
    <w:rsid w:val="00A208CD"/>
    <w:rsid w:val="00A21E05"/>
    <w:rsid w:val="00A223E4"/>
    <w:rsid w:val="00A24EF5"/>
    <w:rsid w:val="00A2538D"/>
    <w:rsid w:val="00A2557F"/>
    <w:rsid w:val="00A257D8"/>
    <w:rsid w:val="00A26266"/>
    <w:rsid w:val="00A26671"/>
    <w:rsid w:val="00A30285"/>
    <w:rsid w:val="00A30B5D"/>
    <w:rsid w:val="00A31D6F"/>
    <w:rsid w:val="00A31DB3"/>
    <w:rsid w:val="00A32308"/>
    <w:rsid w:val="00A32925"/>
    <w:rsid w:val="00A32A8D"/>
    <w:rsid w:val="00A32AC4"/>
    <w:rsid w:val="00A32CA1"/>
    <w:rsid w:val="00A33E75"/>
    <w:rsid w:val="00A34E75"/>
    <w:rsid w:val="00A351D4"/>
    <w:rsid w:val="00A35A28"/>
    <w:rsid w:val="00A35F46"/>
    <w:rsid w:val="00A367EE"/>
    <w:rsid w:val="00A36BD7"/>
    <w:rsid w:val="00A37D7C"/>
    <w:rsid w:val="00A402A8"/>
    <w:rsid w:val="00A403E0"/>
    <w:rsid w:val="00A427BF"/>
    <w:rsid w:val="00A437EB"/>
    <w:rsid w:val="00A440E0"/>
    <w:rsid w:val="00A44C3B"/>
    <w:rsid w:val="00A46215"/>
    <w:rsid w:val="00A50D75"/>
    <w:rsid w:val="00A517A9"/>
    <w:rsid w:val="00A52745"/>
    <w:rsid w:val="00A53E7C"/>
    <w:rsid w:val="00A54FC3"/>
    <w:rsid w:val="00A551BD"/>
    <w:rsid w:val="00A56039"/>
    <w:rsid w:val="00A56332"/>
    <w:rsid w:val="00A573B0"/>
    <w:rsid w:val="00A57C3A"/>
    <w:rsid w:val="00A605E7"/>
    <w:rsid w:val="00A617F4"/>
    <w:rsid w:val="00A61CE3"/>
    <w:rsid w:val="00A6216A"/>
    <w:rsid w:val="00A6294C"/>
    <w:rsid w:val="00A62A1D"/>
    <w:rsid w:val="00A63860"/>
    <w:rsid w:val="00A64E5F"/>
    <w:rsid w:val="00A66813"/>
    <w:rsid w:val="00A67796"/>
    <w:rsid w:val="00A70438"/>
    <w:rsid w:val="00A70AB6"/>
    <w:rsid w:val="00A72F9E"/>
    <w:rsid w:val="00A736D8"/>
    <w:rsid w:val="00A746D5"/>
    <w:rsid w:val="00A7480F"/>
    <w:rsid w:val="00A74A30"/>
    <w:rsid w:val="00A757CE"/>
    <w:rsid w:val="00A75F23"/>
    <w:rsid w:val="00A77343"/>
    <w:rsid w:val="00A80DA8"/>
    <w:rsid w:val="00A8140E"/>
    <w:rsid w:val="00A81F12"/>
    <w:rsid w:val="00A820D9"/>
    <w:rsid w:val="00A83E97"/>
    <w:rsid w:val="00A85AE3"/>
    <w:rsid w:val="00A85C69"/>
    <w:rsid w:val="00A87BF4"/>
    <w:rsid w:val="00A91ED5"/>
    <w:rsid w:val="00A924D9"/>
    <w:rsid w:val="00A9270B"/>
    <w:rsid w:val="00A92AE6"/>
    <w:rsid w:val="00A93C43"/>
    <w:rsid w:val="00A93F5A"/>
    <w:rsid w:val="00A9444A"/>
    <w:rsid w:val="00A9517C"/>
    <w:rsid w:val="00A95719"/>
    <w:rsid w:val="00A958F7"/>
    <w:rsid w:val="00A96B9B"/>
    <w:rsid w:val="00A96F68"/>
    <w:rsid w:val="00A979E7"/>
    <w:rsid w:val="00AA0952"/>
    <w:rsid w:val="00AA0C20"/>
    <w:rsid w:val="00AA19E4"/>
    <w:rsid w:val="00AA1A88"/>
    <w:rsid w:val="00AA1EAC"/>
    <w:rsid w:val="00AA2FF0"/>
    <w:rsid w:val="00AA30DD"/>
    <w:rsid w:val="00AA555E"/>
    <w:rsid w:val="00AA5B01"/>
    <w:rsid w:val="00AB01AE"/>
    <w:rsid w:val="00AB0B4D"/>
    <w:rsid w:val="00AB329F"/>
    <w:rsid w:val="00AB3F92"/>
    <w:rsid w:val="00AB5BBD"/>
    <w:rsid w:val="00AB68F6"/>
    <w:rsid w:val="00AB694E"/>
    <w:rsid w:val="00AC0660"/>
    <w:rsid w:val="00AC069B"/>
    <w:rsid w:val="00AC1489"/>
    <w:rsid w:val="00AC1F6D"/>
    <w:rsid w:val="00AC1FE3"/>
    <w:rsid w:val="00AC3078"/>
    <w:rsid w:val="00AC3B23"/>
    <w:rsid w:val="00AC5A9E"/>
    <w:rsid w:val="00AC6806"/>
    <w:rsid w:val="00AD116B"/>
    <w:rsid w:val="00AD123B"/>
    <w:rsid w:val="00AD1E0B"/>
    <w:rsid w:val="00AD1E2C"/>
    <w:rsid w:val="00AD29BC"/>
    <w:rsid w:val="00AD30B2"/>
    <w:rsid w:val="00AD3A2A"/>
    <w:rsid w:val="00AD45FB"/>
    <w:rsid w:val="00AD5AFE"/>
    <w:rsid w:val="00AD741E"/>
    <w:rsid w:val="00AD7A5D"/>
    <w:rsid w:val="00AE0B8B"/>
    <w:rsid w:val="00AE0F72"/>
    <w:rsid w:val="00AE1AB7"/>
    <w:rsid w:val="00AE39B4"/>
    <w:rsid w:val="00AE4071"/>
    <w:rsid w:val="00AE4B71"/>
    <w:rsid w:val="00AE5FD2"/>
    <w:rsid w:val="00AF040C"/>
    <w:rsid w:val="00AF0627"/>
    <w:rsid w:val="00AF0A95"/>
    <w:rsid w:val="00AF1875"/>
    <w:rsid w:val="00AF1DCC"/>
    <w:rsid w:val="00AF1E60"/>
    <w:rsid w:val="00AF2BCD"/>
    <w:rsid w:val="00AF3119"/>
    <w:rsid w:val="00AF569C"/>
    <w:rsid w:val="00AF62AA"/>
    <w:rsid w:val="00AF72AF"/>
    <w:rsid w:val="00B017E0"/>
    <w:rsid w:val="00B0207F"/>
    <w:rsid w:val="00B02415"/>
    <w:rsid w:val="00B024F8"/>
    <w:rsid w:val="00B03663"/>
    <w:rsid w:val="00B04078"/>
    <w:rsid w:val="00B04743"/>
    <w:rsid w:val="00B0518B"/>
    <w:rsid w:val="00B06005"/>
    <w:rsid w:val="00B06224"/>
    <w:rsid w:val="00B06301"/>
    <w:rsid w:val="00B075E8"/>
    <w:rsid w:val="00B076E1"/>
    <w:rsid w:val="00B11215"/>
    <w:rsid w:val="00B11DB1"/>
    <w:rsid w:val="00B12071"/>
    <w:rsid w:val="00B1243A"/>
    <w:rsid w:val="00B1260B"/>
    <w:rsid w:val="00B13388"/>
    <w:rsid w:val="00B14949"/>
    <w:rsid w:val="00B15261"/>
    <w:rsid w:val="00B21596"/>
    <w:rsid w:val="00B2169E"/>
    <w:rsid w:val="00B21DFC"/>
    <w:rsid w:val="00B257F7"/>
    <w:rsid w:val="00B26236"/>
    <w:rsid w:val="00B30DD1"/>
    <w:rsid w:val="00B31786"/>
    <w:rsid w:val="00B35C37"/>
    <w:rsid w:val="00B36796"/>
    <w:rsid w:val="00B37036"/>
    <w:rsid w:val="00B37BAF"/>
    <w:rsid w:val="00B43F4C"/>
    <w:rsid w:val="00B457CB"/>
    <w:rsid w:val="00B47829"/>
    <w:rsid w:val="00B47ABD"/>
    <w:rsid w:val="00B50758"/>
    <w:rsid w:val="00B512D9"/>
    <w:rsid w:val="00B51685"/>
    <w:rsid w:val="00B51D7E"/>
    <w:rsid w:val="00B5206B"/>
    <w:rsid w:val="00B52CDC"/>
    <w:rsid w:val="00B53E4D"/>
    <w:rsid w:val="00B53FD1"/>
    <w:rsid w:val="00B54760"/>
    <w:rsid w:val="00B54F20"/>
    <w:rsid w:val="00B5719F"/>
    <w:rsid w:val="00B60725"/>
    <w:rsid w:val="00B608D9"/>
    <w:rsid w:val="00B616BC"/>
    <w:rsid w:val="00B633FD"/>
    <w:rsid w:val="00B64946"/>
    <w:rsid w:val="00B66234"/>
    <w:rsid w:val="00B66986"/>
    <w:rsid w:val="00B6779A"/>
    <w:rsid w:val="00B70247"/>
    <w:rsid w:val="00B7097C"/>
    <w:rsid w:val="00B726D9"/>
    <w:rsid w:val="00B736C4"/>
    <w:rsid w:val="00B742FE"/>
    <w:rsid w:val="00B74586"/>
    <w:rsid w:val="00B749CA"/>
    <w:rsid w:val="00B74FCC"/>
    <w:rsid w:val="00B752BB"/>
    <w:rsid w:val="00B754FE"/>
    <w:rsid w:val="00B75EC5"/>
    <w:rsid w:val="00B769E4"/>
    <w:rsid w:val="00B76DDD"/>
    <w:rsid w:val="00B77C85"/>
    <w:rsid w:val="00B77CB7"/>
    <w:rsid w:val="00B847DA"/>
    <w:rsid w:val="00B84904"/>
    <w:rsid w:val="00B84CC6"/>
    <w:rsid w:val="00B85C8D"/>
    <w:rsid w:val="00B9003C"/>
    <w:rsid w:val="00B90B59"/>
    <w:rsid w:val="00B924CF"/>
    <w:rsid w:val="00B92FA5"/>
    <w:rsid w:val="00B93607"/>
    <w:rsid w:val="00B9390A"/>
    <w:rsid w:val="00B9425D"/>
    <w:rsid w:val="00B94BE8"/>
    <w:rsid w:val="00B96B56"/>
    <w:rsid w:val="00B9764A"/>
    <w:rsid w:val="00BA0C0F"/>
    <w:rsid w:val="00BA2745"/>
    <w:rsid w:val="00BA2DF4"/>
    <w:rsid w:val="00BA328B"/>
    <w:rsid w:val="00BA35CF"/>
    <w:rsid w:val="00BA3CE3"/>
    <w:rsid w:val="00BA3E48"/>
    <w:rsid w:val="00BA3EDB"/>
    <w:rsid w:val="00BA47FA"/>
    <w:rsid w:val="00BA654F"/>
    <w:rsid w:val="00BA684E"/>
    <w:rsid w:val="00BA6F31"/>
    <w:rsid w:val="00BA71CB"/>
    <w:rsid w:val="00BB00A8"/>
    <w:rsid w:val="00BB06EA"/>
    <w:rsid w:val="00BB10A5"/>
    <w:rsid w:val="00BB2AE9"/>
    <w:rsid w:val="00BB355C"/>
    <w:rsid w:val="00BB3C7C"/>
    <w:rsid w:val="00BB46E5"/>
    <w:rsid w:val="00BB4740"/>
    <w:rsid w:val="00BB4751"/>
    <w:rsid w:val="00BB5B17"/>
    <w:rsid w:val="00BB5F13"/>
    <w:rsid w:val="00BB7291"/>
    <w:rsid w:val="00BB7816"/>
    <w:rsid w:val="00BB7839"/>
    <w:rsid w:val="00BC020C"/>
    <w:rsid w:val="00BC038D"/>
    <w:rsid w:val="00BC0F80"/>
    <w:rsid w:val="00BC17A1"/>
    <w:rsid w:val="00BC2072"/>
    <w:rsid w:val="00BC3768"/>
    <w:rsid w:val="00BC3959"/>
    <w:rsid w:val="00BC3E30"/>
    <w:rsid w:val="00BC4B12"/>
    <w:rsid w:val="00BC5691"/>
    <w:rsid w:val="00BC6987"/>
    <w:rsid w:val="00BD025E"/>
    <w:rsid w:val="00BD0909"/>
    <w:rsid w:val="00BD1A66"/>
    <w:rsid w:val="00BD1B99"/>
    <w:rsid w:val="00BD2CCA"/>
    <w:rsid w:val="00BD4904"/>
    <w:rsid w:val="00BD5545"/>
    <w:rsid w:val="00BE06AE"/>
    <w:rsid w:val="00BE0EEF"/>
    <w:rsid w:val="00BE2FB6"/>
    <w:rsid w:val="00BE4133"/>
    <w:rsid w:val="00BE449C"/>
    <w:rsid w:val="00BE641F"/>
    <w:rsid w:val="00BE65F1"/>
    <w:rsid w:val="00BE7F94"/>
    <w:rsid w:val="00BF22F7"/>
    <w:rsid w:val="00BF4928"/>
    <w:rsid w:val="00BF67F0"/>
    <w:rsid w:val="00BF705F"/>
    <w:rsid w:val="00C00857"/>
    <w:rsid w:val="00C01363"/>
    <w:rsid w:val="00C01896"/>
    <w:rsid w:val="00C01BFA"/>
    <w:rsid w:val="00C02A45"/>
    <w:rsid w:val="00C0337E"/>
    <w:rsid w:val="00C03658"/>
    <w:rsid w:val="00C03698"/>
    <w:rsid w:val="00C0386C"/>
    <w:rsid w:val="00C04808"/>
    <w:rsid w:val="00C10BBF"/>
    <w:rsid w:val="00C11477"/>
    <w:rsid w:val="00C129A1"/>
    <w:rsid w:val="00C12EBB"/>
    <w:rsid w:val="00C1307E"/>
    <w:rsid w:val="00C13B5F"/>
    <w:rsid w:val="00C13CCD"/>
    <w:rsid w:val="00C16A08"/>
    <w:rsid w:val="00C22CF5"/>
    <w:rsid w:val="00C23B41"/>
    <w:rsid w:val="00C24F79"/>
    <w:rsid w:val="00C27A48"/>
    <w:rsid w:val="00C27C66"/>
    <w:rsid w:val="00C27E39"/>
    <w:rsid w:val="00C32E37"/>
    <w:rsid w:val="00C32E4F"/>
    <w:rsid w:val="00C33680"/>
    <w:rsid w:val="00C33CC0"/>
    <w:rsid w:val="00C33F66"/>
    <w:rsid w:val="00C34901"/>
    <w:rsid w:val="00C34F08"/>
    <w:rsid w:val="00C355D0"/>
    <w:rsid w:val="00C40BFB"/>
    <w:rsid w:val="00C43487"/>
    <w:rsid w:val="00C43950"/>
    <w:rsid w:val="00C46212"/>
    <w:rsid w:val="00C46442"/>
    <w:rsid w:val="00C4656A"/>
    <w:rsid w:val="00C47043"/>
    <w:rsid w:val="00C47467"/>
    <w:rsid w:val="00C501B8"/>
    <w:rsid w:val="00C518EB"/>
    <w:rsid w:val="00C5243C"/>
    <w:rsid w:val="00C524E1"/>
    <w:rsid w:val="00C5384F"/>
    <w:rsid w:val="00C54FA9"/>
    <w:rsid w:val="00C56188"/>
    <w:rsid w:val="00C57697"/>
    <w:rsid w:val="00C61A40"/>
    <w:rsid w:val="00C63077"/>
    <w:rsid w:val="00C63A29"/>
    <w:rsid w:val="00C64595"/>
    <w:rsid w:val="00C679F9"/>
    <w:rsid w:val="00C702B9"/>
    <w:rsid w:val="00C71405"/>
    <w:rsid w:val="00C718E2"/>
    <w:rsid w:val="00C72E41"/>
    <w:rsid w:val="00C72F99"/>
    <w:rsid w:val="00C75492"/>
    <w:rsid w:val="00C75781"/>
    <w:rsid w:val="00C76019"/>
    <w:rsid w:val="00C76600"/>
    <w:rsid w:val="00C76932"/>
    <w:rsid w:val="00C76A34"/>
    <w:rsid w:val="00C77282"/>
    <w:rsid w:val="00C80D0F"/>
    <w:rsid w:val="00C80FA8"/>
    <w:rsid w:val="00C81119"/>
    <w:rsid w:val="00C8225D"/>
    <w:rsid w:val="00C837F9"/>
    <w:rsid w:val="00C85D9B"/>
    <w:rsid w:val="00C86392"/>
    <w:rsid w:val="00C873A7"/>
    <w:rsid w:val="00C90107"/>
    <w:rsid w:val="00C9099A"/>
    <w:rsid w:val="00C90DBD"/>
    <w:rsid w:val="00C90F8A"/>
    <w:rsid w:val="00C91BA5"/>
    <w:rsid w:val="00C92E8A"/>
    <w:rsid w:val="00C93776"/>
    <w:rsid w:val="00C93FF2"/>
    <w:rsid w:val="00C94C76"/>
    <w:rsid w:val="00C94F32"/>
    <w:rsid w:val="00C95A8F"/>
    <w:rsid w:val="00C97DD0"/>
    <w:rsid w:val="00CA0C22"/>
    <w:rsid w:val="00CA1BC0"/>
    <w:rsid w:val="00CA2564"/>
    <w:rsid w:val="00CA4975"/>
    <w:rsid w:val="00CA4ED4"/>
    <w:rsid w:val="00CA510F"/>
    <w:rsid w:val="00CA5383"/>
    <w:rsid w:val="00CA5BF7"/>
    <w:rsid w:val="00CA5F84"/>
    <w:rsid w:val="00CA6924"/>
    <w:rsid w:val="00CA738D"/>
    <w:rsid w:val="00CA7793"/>
    <w:rsid w:val="00CB0FD4"/>
    <w:rsid w:val="00CB25F3"/>
    <w:rsid w:val="00CB2829"/>
    <w:rsid w:val="00CB2A60"/>
    <w:rsid w:val="00CB527E"/>
    <w:rsid w:val="00CB6308"/>
    <w:rsid w:val="00CB70EE"/>
    <w:rsid w:val="00CB74F7"/>
    <w:rsid w:val="00CC1402"/>
    <w:rsid w:val="00CC26EF"/>
    <w:rsid w:val="00CC40AD"/>
    <w:rsid w:val="00CC42E5"/>
    <w:rsid w:val="00CC4B82"/>
    <w:rsid w:val="00CC4EB5"/>
    <w:rsid w:val="00CC5A76"/>
    <w:rsid w:val="00CC5D82"/>
    <w:rsid w:val="00CC5DFE"/>
    <w:rsid w:val="00CD1776"/>
    <w:rsid w:val="00CD3E4B"/>
    <w:rsid w:val="00CD40F7"/>
    <w:rsid w:val="00CD72A4"/>
    <w:rsid w:val="00CD75F7"/>
    <w:rsid w:val="00CD7706"/>
    <w:rsid w:val="00CD7E53"/>
    <w:rsid w:val="00CE2DEF"/>
    <w:rsid w:val="00CE40E0"/>
    <w:rsid w:val="00CE6057"/>
    <w:rsid w:val="00CE74C0"/>
    <w:rsid w:val="00CE7B23"/>
    <w:rsid w:val="00CF05B3"/>
    <w:rsid w:val="00CF1905"/>
    <w:rsid w:val="00CF1B18"/>
    <w:rsid w:val="00CF23D5"/>
    <w:rsid w:val="00CF311A"/>
    <w:rsid w:val="00CF5B02"/>
    <w:rsid w:val="00CF65A5"/>
    <w:rsid w:val="00CF7A73"/>
    <w:rsid w:val="00D01E7E"/>
    <w:rsid w:val="00D01F87"/>
    <w:rsid w:val="00D02AA0"/>
    <w:rsid w:val="00D02E9C"/>
    <w:rsid w:val="00D02EFA"/>
    <w:rsid w:val="00D038A8"/>
    <w:rsid w:val="00D03B4C"/>
    <w:rsid w:val="00D05FC3"/>
    <w:rsid w:val="00D1020B"/>
    <w:rsid w:val="00D1091E"/>
    <w:rsid w:val="00D10ADF"/>
    <w:rsid w:val="00D10C24"/>
    <w:rsid w:val="00D116B2"/>
    <w:rsid w:val="00D1209B"/>
    <w:rsid w:val="00D13530"/>
    <w:rsid w:val="00D13659"/>
    <w:rsid w:val="00D13AE4"/>
    <w:rsid w:val="00D15ACF"/>
    <w:rsid w:val="00D15D9B"/>
    <w:rsid w:val="00D15DB6"/>
    <w:rsid w:val="00D163EA"/>
    <w:rsid w:val="00D16D27"/>
    <w:rsid w:val="00D1714B"/>
    <w:rsid w:val="00D1727C"/>
    <w:rsid w:val="00D24B51"/>
    <w:rsid w:val="00D27BD1"/>
    <w:rsid w:val="00D30232"/>
    <w:rsid w:val="00D303F9"/>
    <w:rsid w:val="00D3193A"/>
    <w:rsid w:val="00D31B88"/>
    <w:rsid w:val="00D320F9"/>
    <w:rsid w:val="00D343AD"/>
    <w:rsid w:val="00D34A16"/>
    <w:rsid w:val="00D354D4"/>
    <w:rsid w:val="00D358E1"/>
    <w:rsid w:val="00D36B27"/>
    <w:rsid w:val="00D37B2F"/>
    <w:rsid w:val="00D37EBA"/>
    <w:rsid w:val="00D429D4"/>
    <w:rsid w:val="00D42A34"/>
    <w:rsid w:val="00D43295"/>
    <w:rsid w:val="00D43573"/>
    <w:rsid w:val="00D43CAF"/>
    <w:rsid w:val="00D4493C"/>
    <w:rsid w:val="00D44BC7"/>
    <w:rsid w:val="00D46372"/>
    <w:rsid w:val="00D50745"/>
    <w:rsid w:val="00D50A0A"/>
    <w:rsid w:val="00D534A3"/>
    <w:rsid w:val="00D55069"/>
    <w:rsid w:val="00D5601D"/>
    <w:rsid w:val="00D6103E"/>
    <w:rsid w:val="00D6658D"/>
    <w:rsid w:val="00D668FB"/>
    <w:rsid w:val="00D67C03"/>
    <w:rsid w:val="00D7025F"/>
    <w:rsid w:val="00D71762"/>
    <w:rsid w:val="00D71A9F"/>
    <w:rsid w:val="00D720EC"/>
    <w:rsid w:val="00D726FB"/>
    <w:rsid w:val="00D75307"/>
    <w:rsid w:val="00D76697"/>
    <w:rsid w:val="00D76882"/>
    <w:rsid w:val="00D81219"/>
    <w:rsid w:val="00D8250A"/>
    <w:rsid w:val="00D84079"/>
    <w:rsid w:val="00D924B4"/>
    <w:rsid w:val="00D9276A"/>
    <w:rsid w:val="00D94A6B"/>
    <w:rsid w:val="00D951B5"/>
    <w:rsid w:val="00D96CF1"/>
    <w:rsid w:val="00D973E7"/>
    <w:rsid w:val="00DA02D8"/>
    <w:rsid w:val="00DA059F"/>
    <w:rsid w:val="00DA0CA6"/>
    <w:rsid w:val="00DA1E6C"/>
    <w:rsid w:val="00DA368D"/>
    <w:rsid w:val="00DA3B58"/>
    <w:rsid w:val="00DA5CF0"/>
    <w:rsid w:val="00DA5DFD"/>
    <w:rsid w:val="00DB1170"/>
    <w:rsid w:val="00DB2A77"/>
    <w:rsid w:val="00DB2DDF"/>
    <w:rsid w:val="00DB352E"/>
    <w:rsid w:val="00DB4C7E"/>
    <w:rsid w:val="00DB59BB"/>
    <w:rsid w:val="00DB7A9B"/>
    <w:rsid w:val="00DC13D7"/>
    <w:rsid w:val="00DC186B"/>
    <w:rsid w:val="00DC1B14"/>
    <w:rsid w:val="00DC3233"/>
    <w:rsid w:val="00DC34FE"/>
    <w:rsid w:val="00DC374C"/>
    <w:rsid w:val="00DC38A1"/>
    <w:rsid w:val="00DC5F06"/>
    <w:rsid w:val="00DC6763"/>
    <w:rsid w:val="00DC7177"/>
    <w:rsid w:val="00DC7439"/>
    <w:rsid w:val="00DC78A0"/>
    <w:rsid w:val="00DC7D93"/>
    <w:rsid w:val="00DD0826"/>
    <w:rsid w:val="00DD1D0C"/>
    <w:rsid w:val="00DD31E5"/>
    <w:rsid w:val="00DD34BD"/>
    <w:rsid w:val="00DD4A47"/>
    <w:rsid w:val="00DD5A05"/>
    <w:rsid w:val="00DD5A21"/>
    <w:rsid w:val="00DD5D48"/>
    <w:rsid w:val="00DD6F47"/>
    <w:rsid w:val="00DE0F70"/>
    <w:rsid w:val="00DE161E"/>
    <w:rsid w:val="00DE181D"/>
    <w:rsid w:val="00DE42C9"/>
    <w:rsid w:val="00DE4A03"/>
    <w:rsid w:val="00DE4D9A"/>
    <w:rsid w:val="00DE54D4"/>
    <w:rsid w:val="00DE683C"/>
    <w:rsid w:val="00DE7F0E"/>
    <w:rsid w:val="00DF05FD"/>
    <w:rsid w:val="00DF13DD"/>
    <w:rsid w:val="00DF17A9"/>
    <w:rsid w:val="00DF1F78"/>
    <w:rsid w:val="00DF3BD8"/>
    <w:rsid w:val="00DF7318"/>
    <w:rsid w:val="00E00529"/>
    <w:rsid w:val="00E010B5"/>
    <w:rsid w:val="00E02267"/>
    <w:rsid w:val="00E03204"/>
    <w:rsid w:val="00E03819"/>
    <w:rsid w:val="00E047B8"/>
    <w:rsid w:val="00E0589A"/>
    <w:rsid w:val="00E061F0"/>
    <w:rsid w:val="00E06EEF"/>
    <w:rsid w:val="00E07638"/>
    <w:rsid w:val="00E079F1"/>
    <w:rsid w:val="00E07BA4"/>
    <w:rsid w:val="00E1171A"/>
    <w:rsid w:val="00E11E8F"/>
    <w:rsid w:val="00E11E99"/>
    <w:rsid w:val="00E1209D"/>
    <w:rsid w:val="00E12A43"/>
    <w:rsid w:val="00E15680"/>
    <w:rsid w:val="00E16D37"/>
    <w:rsid w:val="00E16F50"/>
    <w:rsid w:val="00E1743C"/>
    <w:rsid w:val="00E17656"/>
    <w:rsid w:val="00E2130B"/>
    <w:rsid w:val="00E22E95"/>
    <w:rsid w:val="00E23C03"/>
    <w:rsid w:val="00E24C2C"/>
    <w:rsid w:val="00E24CB3"/>
    <w:rsid w:val="00E24E62"/>
    <w:rsid w:val="00E252C7"/>
    <w:rsid w:val="00E2606A"/>
    <w:rsid w:val="00E26428"/>
    <w:rsid w:val="00E26A08"/>
    <w:rsid w:val="00E30FA2"/>
    <w:rsid w:val="00E31AED"/>
    <w:rsid w:val="00E320BE"/>
    <w:rsid w:val="00E3474C"/>
    <w:rsid w:val="00E3481A"/>
    <w:rsid w:val="00E35A3F"/>
    <w:rsid w:val="00E35B4A"/>
    <w:rsid w:val="00E35ECC"/>
    <w:rsid w:val="00E379F1"/>
    <w:rsid w:val="00E37AEF"/>
    <w:rsid w:val="00E4095B"/>
    <w:rsid w:val="00E425D8"/>
    <w:rsid w:val="00E46FAE"/>
    <w:rsid w:val="00E50419"/>
    <w:rsid w:val="00E5427A"/>
    <w:rsid w:val="00E54529"/>
    <w:rsid w:val="00E54ADE"/>
    <w:rsid w:val="00E55576"/>
    <w:rsid w:val="00E56E11"/>
    <w:rsid w:val="00E573A6"/>
    <w:rsid w:val="00E61757"/>
    <w:rsid w:val="00E62A12"/>
    <w:rsid w:val="00E6311B"/>
    <w:rsid w:val="00E63740"/>
    <w:rsid w:val="00E6396B"/>
    <w:rsid w:val="00E63BB4"/>
    <w:rsid w:val="00E64299"/>
    <w:rsid w:val="00E647B2"/>
    <w:rsid w:val="00E64AAA"/>
    <w:rsid w:val="00E64B00"/>
    <w:rsid w:val="00E66789"/>
    <w:rsid w:val="00E668D3"/>
    <w:rsid w:val="00E70E7B"/>
    <w:rsid w:val="00E72522"/>
    <w:rsid w:val="00E73259"/>
    <w:rsid w:val="00E75EE7"/>
    <w:rsid w:val="00E76A51"/>
    <w:rsid w:val="00E773E4"/>
    <w:rsid w:val="00E8015B"/>
    <w:rsid w:val="00E814FD"/>
    <w:rsid w:val="00E81A53"/>
    <w:rsid w:val="00E8324F"/>
    <w:rsid w:val="00E834CA"/>
    <w:rsid w:val="00E83F6B"/>
    <w:rsid w:val="00E840DA"/>
    <w:rsid w:val="00E84985"/>
    <w:rsid w:val="00E84C0B"/>
    <w:rsid w:val="00E858B1"/>
    <w:rsid w:val="00E87EBA"/>
    <w:rsid w:val="00E9091C"/>
    <w:rsid w:val="00E92804"/>
    <w:rsid w:val="00E95067"/>
    <w:rsid w:val="00E9533A"/>
    <w:rsid w:val="00EA017A"/>
    <w:rsid w:val="00EA0255"/>
    <w:rsid w:val="00EA08D0"/>
    <w:rsid w:val="00EA17F0"/>
    <w:rsid w:val="00EA3AF0"/>
    <w:rsid w:val="00EA3EA4"/>
    <w:rsid w:val="00EA4004"/>
    <w:rsid w:val="00EA4ECE"/>
    <w:rsid w:val="00EA53E4"/>
    <w:rsid w:val="00EB0EE9"/>
    <w:rsid w:val="00EB0F01"/>
    <w:rsid w:val="00EB2E12"/>
    <w:rsid w:val="00EB435A"/>
    <w:rsid w:val="00EB4E02"/>
    <w:rsid w:val="00EC0DD7"/>
    <w:rsid w:val="00EC1041"/>
    <w:rsid w:val="00EC1EBD"/>
    <w:rsid w:val="00EC2037"/>
    <w:rsid w:val="00EC2664"/>
    <w:rsid w:val="00EC53AE"/>
    <w:rsid w:val="00EC5DD9"/>
    <w:rsid w:val="00EC5DE3"/>
    <w:rsid w:val="00EC62CE"/>
    <w:rsid w:val="00ED5E1C"/>
    <w:rsid w:val="00ED5F90"/>
    <w:rsid w:val="00ED61E4"/>
    <w:rsid w:val="00ED6F86"/>
    <w:rsid w:val="00EE02C5"/>
    <w:rsid w:val="00EE1985"/>
    <w:rsid w:val="00EE1E53"/>
    <w:rsid w:val="00EE36E5"/>
    <w:rsid w:val="00EE37BF"/>
    <w:rsid w:val="00EE43BB"/>
    <w:rsid w:val="00EE52ED"/>
    <w:rsid w:val="00EE5E34"/>
    <w:rsid w:val="00EE5E80"/>
    <w:rsid w:val="00EE6AB2"/>
    <w:rsid w:val="00EE6C8A"/>
    <w:rsid w:val="00EE77CA"/>
    <w:rsid w:val="00EF1D0C"/>
    <w:rsid w:val="00EF2A1E"/>
    <w:rsid w:val="00EF2EA0"/>
    <w:rsid w:val="00EF2F52"/>
    <w:rsid w:val="00EF3801"/>
    <w:rsid w:val="00EF3B20"/>
    <w:rsid w:val="00EF4564"/>
    <w:rsid w:val="00F00BAC"/>
    <w:rsid w:val="00F017ED"/>
    <w:rsid w:val="00F01CD5"/>
    <w:rsid w:val="00F01F27"/>
    <w:rsid w:val="00F025B5"/>
    <w:rsid w:val="00F02A15"/>
    <w:rsid w:val="00F030E5"/>
    <w:rsid w:val="00F03812"/>
    <w:rsid w:val="00F0420E"/>
    <w:rsid w:val="00F04B80"/>
    <w:rsid w:val="00F05381"/>
    <w:rsid w:val="00F05B46"/>
    <w:rsid w:val="00F060C5"/>
    <w:rsid w:val="00F06413"/>
    <w:rsid w:val="00F1209A"/>
    <w:rsid w:val="00F12828"/>
    <w:rsid w:val="00F13D69"/>
    <w:rsid w:val="00F14154"/>
    <w:rsid w:val="00F143D3"/>
    <w:rsid w:val="00F1502C"/>
    <w:rsid w:val="00F16E73"/>
    <w:rsid w:val="00F213FE"/>
    <w:rsid w:val="00F22753"/>
    <w:rsid w:val="00F230C3"/>
    <w:rsid w:val="00F27169"/>
    <w:rsid w:val="00F27264"/>
    <w:rsid w:val="00F3005C"/>
    <w:rsid w:val="00F30865"/>
    <w:rsid w:val="00F30C43"/>
    <w:rsid w:val="00F31941"/>
    <w:rsid w:val="00F32F1E"/>
    <w:rsid w:val="00F34F3B"/>
    <w:rsid w:val="00F35943"/>
    <w:rsid w:val="00F3712B"/>
    <w:rsid w:val="00F37C8A"/>
    <w:rsid w:val="00F4379A"/>
    <w:rsid w:val="00F44590"/>
    <w:rsid w:val="00F445D5"/>
    <w:rsid w:val="00F45041"/>
    <w:rsid w:val="00F450A6"/>
    <w:rsid w:val="00F459DA"/>
    <w:rsid w:val="00F45D22"/>
    <w:rsid w:val="00F46E77"/>
    <w:rsid w:val="00F4753F"/>
    <w:rsid w:val="00F50A23"/>
    <w:rsid w:val="00F51D0E"/>
    <w:rsid w:val="00F51F4F"/>
    <w:rsid w:val="00F538C6"/>
    <w:rsid w:val="00F54747"/>
    <w:rsid w:val="00F54F81"/>
    <w:rsid w:val="00F55096"/>
    <w:rsid w:val="00F5569F"/>
    <w:rsid w:val="00F5610D"/>
    <w:rsid w:val="00F5750D"/>
    <w:rsid w:val="00F57D35"/>
    <w:rsid w:val="00F6004B"/>
    <w:rsid w:val="00F61F18"/>
    <w:rsid w:val="00F62681"/>
    <w:rsid w:val="00F632D2"/>
    <w:rsid w:val="00F63ADB"/>
    <w:rsid w:val="00F64189"/>
    <w:rsid w:val="00F644A9"/>
    <w:rsid w:val="00F6469A"/>
    <w:rsid w:val="00F650D3"/>
    <w:rsid w:val="00F668A2"/>
    <w:rsid w:val="00F71177"/>
    <w:rsid w:val="00F7136E"/>
    <w:rsid w:val="00F71949"/>
    <w:rsid w:val="00F73265"/>
    <w:rsid w:val="00F733EF"/>
    <w:rsid w:val="00F73F3E"/>
    <w:rsid w:val="00F74261"/>
    <w:rsid w:val="00F765A6"/>
    <w:rsid w:val="00F76A2E"/>
    <w:rsid w:val="00F76DC6"/>
    <w:rsid w:val="00F8048E"/>
    <w:rsid w:val="00F808F4"/>
    <w:rsid w:val="00F81023"/>
    <w:rsid w:val="00F8141B"/>
    <w:rsid w:val="00F829EE"/>
    <w:rsid w:val="00F83B6B"/>
    <w:rsid w:val="00F84A0C"/>
    <w:rsid w:val="00F868C9"/>
    <w:rsid w:val="00F8690A"/>
    <w:rsid w:val="00F92593"/>
    <w:rsid w:val="00F9368D"/>
    <w:rsid w:val="00F9368E"/>
    <w:rsid w:val="00F93A6F"/>
    <w:rsid w:val="00F95378"/>
    <w:rsid w:val="00F95851"/>
    <w:rsid w:val="00F96C25"/>
    <w:rsid w:val="00F97457"/>
    <w:rsid w:val="00FA08B0"/>
    <w:rsid w:val="00FA1947"/>
    <w:rsid w:val="00FA34C1"/>
    <w:rsid w:val="00FA3606"/>
    <w:rsid w:val="00FA47DB"/>
    <w:rsid w:val="00FA4D2E"/>
    <w:rsid w:val="00FA65B8"/>
    <w:rsid w:val="00FA71F7"/>
    <w:rsid w:val="00FA7D38"/>
    <w:rsid w:val="00FB0157"/>
    <w:rsid w:val="00FB04DE"/>
    <w:rsid w:val="00FB0721"/>
    <w:rsid w:val="00FB1D5D"/>
    <w:rsid w:val="00FB25BE"/>
    <w:rsid w:val="00FB26E9"/>
    <w:rsid w:val="00FB386A"/>
    <w:rsid w:val="00FB42AE"/>
    <w:rsid w:val="00FB5EBC"/>
    <w:rsid w:val="00FB635B"/>
    <w:rsid w:val="00FB6AE5"/>
    <w:rsid w:val="00FC10B8"/>
    <w:rsid w:val="00FC1B74"/>
    <w:rsid w:val="00FC1EB0"/>
    <w:rsid w:val="00FC1F7E"/>
    <w:rsid w:val="00FC2F26"/>
    <w:rsid w:val="00FC3B12"/>
    <w:rsid w:val="00FC41A4"/>
    <w:rsid w:val="00FC41C0"/>
    <w:rsid w:val="00FC5914"/>
    <w:rsid w:val="00FC5E1A"/>
    <w:rsid w:val="00FC67EE"/>
    <w:rsid w:val="00FC7095"/>
    <w:rsid w:val="00FC70C4"/>
    <w:rsid w:val="00FD1288"/>
    <w:rsid w:val="00FD1A36"/>
    <w:rsid w:val="00FD327A"/>
    <w:rsid w:val="00FD4C07"/>
    <w:rsid w:val="00FD7066"/>
    <w:rsid w:val="00FD750F"/>
    <w:rsid w:val="00FE162B"/>
    <w:rsid w:val="00FE16FB"/>
    <w:rsid w:val="00FE3BE5"/>
    <w:rsid w:val="00FE40D4"/>
    <w:rsid w:val="00FE458B"/>
    <w:rsid w:val="00FE458E"/>
    <w:rsid w:val="00FE4A86"/>
    <w:rsid w:val="00FE7079"/>
    <w:rsid w:val="00FF0292"/>
    <w:rsid w:val="00FF2EF0"/>
    <w:rsid w:val="00FF3FDA"/>
    <w:rsid w:val="00FF4659"/>
    <w:rsid w:val="00FF4DF0"/>
    <w:rsid w:val="00FF513A"/>
    <w:rsid w:val="00FF5B25"/>
    <w:rsid w:val="00FF6CF0"/>
    <w:rsid w:val="00FF7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DA1C3F"/>
  <w15:docId w15:val="{A52BF2A0-C417-4A0E-B337-0A737839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E34"/>
    <w:pPr>
      <w:spacing w:after="5" w:line="267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504E7B"/>
    <w:pPr>
      <w:numPr>
        <w:numId w:val="20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4C50AF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4C50AF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29E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BA3E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4C50AF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gwek1Znak">
    <w:name w:val="Nagłówek 1 Znak"/>
    <w:link w:val="Nagwek1"/>
    <w:uiPriority w:val="9"/>
    <w:rsid w:val="00504E7B"/>
    <w:rPr>
      <w:rFonts w:ascii="Times New Roman" w:eastAsia="Times New Roman" w:hAnsi="Times New Roman" w:cs="Times New Roman"/>
      <w:b/>
      <w:smallCaps/>
      <w:sz w:val="24"/>
      <w:szCs w:val="24"/>
      <w:u w:val="single"/>
    </w:rPr>
  </w:style>
  <w:style w:type="character" w:customStyle="1" w:styleId="Nagwek3Znak">
    <w:name w:val="Nagłówek 3 Znak"/>
    <w:aliases w:val="POZIOM 1 Znak,4 POZIOM Znak"/>
    <w:link w:val="Nagwek3"/>
    <w:rsid w:val="004C50AF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4C50A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37679F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7679F"/>
    <w:rPr>
      <w:rFonts w:ascii="Tahoma" w:eastAsia="Times New Roman" w:hAnsi="Tahoma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04F7C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004F7C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A32925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A32925"/>
    <w:pPr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2925"/>
    <w:rPr>
      <w:rFonts w:ascii="Tahoma" w:eastAsia="Times New Roman" w:hAnsi="Tahoma" w:cs="Times New Roman"/>
      <w:sz w:val="20"/>
      <w:szCs w:val="20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A32925"/>
    <w:pPr>
      <w:spacing w:after="0" w:line="240" w:lineRule="auto"/>
      <w:ind w:left="708" w:firstLine="0"/>
      <w:jc w:val="left"/>
    </w:pPr>
    <w:rPr>
      <w:color w:val="auto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925"/>
    <w:rPr>
      <w:rFonts w:ascii="Segoe UI" w:eastAsia="Times New Roman" w:hAnsi="Segoe UI" w:cs="Segoe UI"/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6290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629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arimr">
    <w:name w:val="arimr"/>
    <w:basedOn w:val="Normalny"/>
    <w:rsid w:val="00DF13DD"/>
    <w:pPr>
      <w:widowControl w:val="0"/>
      <w:snapToGrid w:val="0"/>
      <w:spacing w:after="0" w:line="360" w:lineRule="auto"/>
      <w:ind w:left="0" w:firstLine="0"/>
      <w:jc w:val="left"/>
    </w:pPr>
    <w:rPr>
      <w:color w:val="auto"/>
      <w:szCs w:val="20"/>
      <w:lang w:val="en-US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035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035E1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Default">
    <w:name w:val="Default"/>
    <w:rsid w:val="003478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F7B54"/>
    <w:pPr>
      <w:spacing w:after="0" w:line="240" w:lineRule="auto"/>
      <w:ind w:left="0" w:firstLine="0"/>
    </w:pPr>
    <w:rPr>
      <w:rFonts w:ascii="Arial" w:hAnsi="Arial"/>
      <w:b/>
      <w:color w:val="auto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F7B54"/>
    <w:rPr>
      <w:rFonts w:ascii="Arial" w:eastAsia="Times New Roman" w:hAnsi="Arial" w:cs="Times New Roman"/>
      <w:b/>
      <w:szCs w:val="20"/>
    </w:rPr>
  </w:style>
  <w:style w:type="table" w:styleId="Tabela-Siatka">
    <w:name w:val="Table Grid"/>
    <w:basedOn w:val="Standardowy"/>
    <w:rsid w:val="00FC4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73B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873BC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73A14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B0F7D"/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2B0F7D"/>
    <w:pPr>
      <w:suppressAutoHyphens/>
      <w:spacing w:after="0" w:line="100" w:lineRule="atLeast"/>
      <w:ind w:left="720" w:firstLine="0"/>
      <w:jc w:val="left"/>
    </w:pPr>
    <w:rPr>
      <w:rFonts w:ascii="Calibri" w:eastAsia="SimSun" w:hAnsi="Calibri"/>
      <w:color w:val="00000A"/>
      <w:kern w:val="2"/>
      <w:sz w:val="2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507FA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504E7B"/>
    <w:pPr>
      <w:tabs>
        <w:tab w:val="right" w:leader="dot" w:pos="10476"/>
      </w:tabs>
      <w:spacing w:after="100"/>
      <w:ind w:left="0"/>
    </w:pPr>
  </w:style>
  <w:style w:type="paragraph" w:styleId="Spistreci1">
    <w:name w:val="toc 1"/>
    <w:basedOn w:val="Normalny"/>
    <w:next w:val="Normalny"/>
    <w:autoRedefine/>
    <w:uiPriority w:val="39"/>
    <w:unhideWhenUsed/>
    <w:rsid w:val="00504E7B"/>
    <w:pPr>
      <w:tabs>
        <w:tab w:val="left" w:pos="660"/>
        <w:tab w:val="right" w:leader="dot" w:pos="10486"/>
      </w:tabs>
      <w:spacing w:after="0" w:line="240" w:lineRule="auto"/>
      <w:ind w:left="709" w:hanging="719"/>
    </w:pPr>
    <w:rPr>
      <w:iCs/>
      <w:noProof/>
    </w:rPr>
  </w:style>
  <w:style w:type="character" w:customStyle="1" w:styleId="Domylnaczcionkaakapitu1">
    <w:name w:val="Domyślna czcionka akapitu1"/>
    <w:rsid w:val="003C5171"/>
  </w:style>
  <w:style w:type="paragraph" w:customStyle="1" w:styleId="Normalny1">
    <w:name w:val="Normalny1"/>
    <w:rsid w:val="003C5171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B25F3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411592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FC41C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c03tiretlong">
    <w:name w:val="c03tiretlong"/>
    <w:basedOn w:val="Normalny"/>
    <w:rsid w:val="00FC41C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NormalnyWeb">
    <w:name w:val="Normal (Web)"/>
    <w:basedOn w:val="Normalny"/>
    <w:uiPriority w:val="99"/>
    <w:semiHidden/>
    <w:unhideWhenUsed/>
    <w:rsid w:val="003F21D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styleId="Pogrubienie">
    <w:name w:val="Strong"/>
    <w:basedOn w:val="Domylnaczcionkaakapitu"/>
    <w:uiPriority w:val="22"/>
    <w:qFormat/>
    <w:rsid w:val="003F21D8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641C3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1C60E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C60E1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yle11">
    <w:name w:val="Style11"/>
    <w:basedOn w:val="Normalny"/>
    <w:uiPriority w:val="99"/>
    <w:rsid w:val="0019778C"/>
    <w:pPr>
      <w:widowControl w:val="0"/>
      <w:autoSpaceDE w:val="0"/>
      <w:autoSpaceDN w:val="0"/>
      <w:adjustRightInd w:val="0"/>
      <w:spacing w:after="0" w:line="254" w:lineRule="exact"/>
      <w:ind w:left="0" w:hanging="355"/>
    </w:pPr>
    <w:rPr>
      <w:rFonts w:ascii="MS Reference Sans Serif" w:eastAsiaTheme="minorEastAsia" w:hAnsi="MS Reference Sans Serif" w:cstheme="minorBidi"/>
      <w:color w:val="auto"/>
      <w:szCs w:val="24"/>
    </w:rPr>
  </w:style>
  <w:style w:type="paragraph" w:customStyle="1" w:styleId="Style14">
    <w:name w:val="Style14"/>
    <w:basedOn w:val="Normalny"/>
    <w:uiPriority w:val="99"/>
    <w:rsid w:val="0019778C"/>
    <w:pPr>
      <w:widowControl w:val="0"/>
      <w:autoSpaceDE w:val="0"/>
      <w:autoSpaceDN w:val="0"/>
      <w:adjustRightInd w:val="0"/>
      <w:spacing w:after="0" w:line="259" w:lineRule="exact"/>
      <w:ind w:left="0" w:firstLine="0"/>
    </w:pPr>
    <w:rPr>
      <w:rFonts w:ascii="MS Reference Sans Serif" w:eastAsiaTheme="minorEastAsia" w:hAnsi="MS Reference Sans Serif" w:cstheme="minorBidi"/>
      <w:color w:val="auto"/>
      <w:szCs w:val="24"/>
    </w:rPr>
  </w:style>
  <w:style w:type="character" w:customStyle="1" w:styleId="FontStyle202">
    <w:name w:val="Font Style202"/>
    <w:basedOn w:val="Domylnaczcionkaakapitu"/>
    <w:uiPriority w:val="99"/>
    <w:rsid w:val="0019778C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19778C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8A1ED3"/>
    <w:rPr>
      <w:rFonts w:ascii="Arial Narrow" w:hAnsi="Arial Narrow" w:cs="Arial Narrow"/>
      <w:sz w:val="18"/>
      <w:szCs w:val="18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semiHidden/>
    <w:rsid w:val="00BA3EDB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29EE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customStyle="1" w:styleId="Tekstpodstawowy31">
    <w:name w:val="Tekst podstawowy 31"/>
    <w:basedOn w:val="Normalny"/>
    <w:rsid w:val="00F829EE"/>
    <w:pPr>
      <w:widowControl w:val="0"/>
      <w:suppressAutoHyphens/>
      <w:spacing w:after="0" w:line="360" w:lineRule="atLeast"/>
      <w:ind w:left="0" w:firstLine="0"/>
      <w:textAlignment w:val="baseline"/>
    </w:pPr>
    <w:rPr>
      <w:rFonts w:ascii="Calibri" w:hAnsi="Calibri"/>
      <w:color w:val="auto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4A7A7B"/>
    <w:pPr>
      <w:spacing w:after="100"/>
      <w:ind w:left="480"/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0037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03BA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5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542BB-E045-4799-A7EB-E9A27B047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18</Pages>
  <Words>5976</Words>
  <Characters>35859</Characters>
  <Application>Microsoft Office Word</Application>
  <DocSecurity>0</DocSecurity>
  <Lines>298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Zduny</dc:creator>
  <cp:keywords/>
  <dc:description/>
  <cp:lastModifiedBy>Admin</cp:lastModifiedBy>
  <cp:revision>33</cp:revision>
  <cp:lastPrinted>2024-12-16T13:28:00Z</cp:lastPrinted>
  <dcterms:created xsi:type="dcterms:W3CDTF">2025-01-20T13:12:00Z</dcterms:created>
  <dcterms:modified xsi:type="dcterms:W3CDTF">2025-12-13T17:01:00Z</dcterms:modified>
</cp:coreProperties>
</file>